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1BE" w:rsidRPr="003078C6" w:rsidRDefault="000B4344" w:rsidP="00AC61BE">
      <w:pPr>
        <w:jc w:val="right"/>
        <w:rPr>
          <w:rFonts w:ascii="Times New Roman" w:hAnsi="Times New Roman"/>
          <w:noProof/>
          <w:lang w:eastAsia="ru-RU" w:bidi="ar-SA"/>
        </w:rPr>
      </w:pPr>
      <w:bookmarkStart w:id="0" w:name="_GoBack"/>
      <w:bookmarkEnd w:id="0"/>
      <w:r w:rsidRPr="003078C6">
        <w:rPr>
          <w:rFonts w:ascii="Times New Roman" w:hAnsi="Times New Roman"/>
          <w:noProof/>
          <w:lang w:eastAsia="ru-RU" w:bidi="ar-SA"/>
        </w:rPr>
        <w:t xml:space="preserve">                                                                </w:t>
      </w:r>
      <w:r w:rsidR="00CF39B7" w:rsidRPr="003078C6">
        <w:rPr>
          <w:rFonts w:ascii="Times New Roman" w:hAnsi="Times New Roman"/>
          <w:noProof/>
          <w:lang w:eastAsia="ru-RU" w:bidi="ar-SA"/>
        </w:rPr>
        <w:t xml:space="preserve">   </w:t>
      </w:r>
    </w:p>
    <w:p w:rsidR="000B4344" w:rsidRPr="003078C6" w:rsidRDefault="00F157CE" w:rsidP="00AC61BE">
      <w:pPr>
        <w:jc w:val="center"/>
        <w:rPr>
          <w:rFonts w:ascii="Times New Roman" w:hAnsi="Times New Roman" w:cs="Times New Roman"/>
          <w:b/>
          <w:sz w:val="28"/>
          <w:szCs w:val="28"/>
        </w:rPr>
      </w:pPr>
      <w:r w:rsidRPr="003078C6">
        <w:rPr>
          <w:noProof/>
          <w:lang w:val="ru-RU" w:eastAsia="ru-RU" w:bidi="ar-SA"/>
        </w:rPr>
        <w:drawing>
          <wp:inline distT="0" distB="0" distL="0" distR="0">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rsidR="000B4344" w:rsidRPr="003078C6" w:rsidRDefault="000B4344" w:rsidP="000B4344">
      <w:pPr>
        <w:jc w:val="right"/>
        <w:rPr>
          <w:rFonts w:ascii="Times New Roman" w:hAnsi="Times New Roman" w:cs="Times New Roman"/>
          <w:b/>
          <w:sz w:val="28"/>
          <w:szCs w:val="28"/>
        </w:rPr>
      </w:pPr>
    </w:p>
    <w:p w:rsidR="000B4344" w:rsidRPr="003078C6" w:rsidRDefault="000B4344" w:rsidP="000B4344">
      <w:pPr>
        <w:jc w:val="center"/>
        <w:rPr>
          <w:rFonts w:ascii="Times New Roman" w:hAnsi="Times New Roman" w:cs="Times New Roman"/>
          <w:b/>
          <w:sz w:val="28"/>
          <w:szCs w:val="28"/>
          <w:lang w:eastAsia="ru-RU"/>
        </w:rPr>
      </w:pPr>
      <w:r w:rsidRPr="003078C6">
        <w:rPr>
          <w:rFonts w:ascii="Times New Roman" w:hAnsi="Times New Roman" w:cs="Times New Roman"/>
          <w:b/>
          <w:sz w:val="28"/>
          <w:szCs w:val="28"/>
        </w:rPr>
        <w:t>БУЧАНСЬКА     МІСЬКА      РАДА</w:t>
      </w:r>
    </w:p>
    <w:p w:rsidR="000B4344" w:rsidRPr="003078C6" w:rsidRDefault="000B4344" w:rsidP="000B4344">
      <w:pPr>
        <w:keepNext/>
        <w:pBdr>
          <w:bottom w:val="single" w:sz="12" w:space="1" w:color="00000A"/>
        </w:pBdr>
        <w:ind w:left="5812" w:hanging="5760"/>
        <w:jc w:val="center"/>
        <w:rPr>
          <w:rFonts w:ascii="Times New Roman" w:hAnsi="Times New Roman" w:cs="Times New Roman"/>
          <w:b/>
          <w:bCs/>
          <w:sz w:val="28"/>
          <w:szCs w:val="28"/>
          <w:lang w:eastAsia="ru-RU"/>
        </w:rPr>
      </w:pPr>
      <w:r w:rsidRPr="003078C6">
        <w:rPr>
          <w:rFonts w:ascii="Times New Roman" w:hAnsi="Times New Roman" w:cs="Times New Roman"/>
          <w:b/>
          <w:sz w:val="28"/>
          <w:szCs w:val="28"/>
          <w:lang w:eastAsia="ru-RU"/>
        </w:rPr>
        <w:t>КИЇВСЬКОЇ ОБЛАСТІ</w:t>
      </w:r>
    </w:p>
    <w:p w:rsidR="00E55F9D" w:rsidRPr="0040460F" w:rsidRDefault="00E55F9D" w:rsidP="00E55F9D">
      <w:pPr>
        <w:jc w:val="center"/>
        <w:rPr>
          <w:b/>
        </w:rPr>
      </w:pP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5314C1">
        <w:rPr>
          <w:rFonts w:ascii="Times New Roman" w:hAnsi="Times New Roman" w:cs="Times New Roman"/>
          <w:b/>
          <w:lang w:eastAsia="ru-RU"/>
        </w:rPr>
        <w:softHyphen/>
      </w:r>
      <w:r w:rsidRPr="00F50FF3">
        <w:rPr>
          <w:b/>
          <w:bCs/>
        </w:rPr>
        <w:t xml:space="preserve"> </w:t>
      </w:r>
      <w:r>
        <w:rPr>
          <w:b/>
          <w:bCs/>
        </w:rPr>
        <w:t xml:space="preserve">ШІСТДЕСЯТ ПЕРША </w:t>
      </w:r>
      <w:r w:rsidRPr="00EE5ADE">
        <w:rPr>
          <w:b/>
          <w:bCs/>
          <w:lang w:val="ru-RU"/>
        </w:rPr>
        <w:t>СЕСІЯ СЬОМОГО СКЛИКАННЯ</w:t>
      </w:r>
    </w:p>
    <w:p w:rsidR="00E55F9D" w:rsidRPr="001A338B" w:rsidRDefault="00E55F9D" w:rsidP="00E55F9D">
      <w:pPr>
        <w:keepNext/>
        <w:rPr>
          <w:b/>
        </w:rPr>
      </w:pPr>
    </w:p>
    <w:p w:rsidR="00E55F9D" w:rsidRPr="001A338B" w:rsidRDefault="00E55F9D" w:rsidP="00E55F9D">
      <w:pPr>
        <w:keepNext/>
        <w:jc w:val="center"/>
      </w:pPr>
      <w:r w:rsidRPr="001A338B">
        <w:rPr>
          <w:b/>
          <w:sz w:val="28"/>
          <w:szCs w:val="28"/>
        </w:rPr>
        <w:t>Р  І   Ш   Е   Н   Н   Я</w:t>
      </w:r>
    </w:p>
    <w:p w:rsidR="00E55F9D" w:rsidRDefault="00E55F9D" w:rsidP="00E55F9D"/>
    <w:p w:rsidR="00E55F9D" w:rsidRDefault="00E55F9D" w:rsidP="00E55F9D"/>
    <w:p w:rsidR="00E55F9D" w:rsidRPr="00F21396" w:rsidRDefault="00E55F9D" w:rsidP="00E55F9D"/>
    <w:p w:rsidR="00E55F9D" w:rsidRPr="00690642" w:rsidRDefault="00E55F9D" w:rsidP="00E55F9D">
      <w:pPr>
        <w:keepNext/>
        <w:rPr>
          <w:b/>
        </w:rPr>
      </w:pPr>
      <w:r w:rsidRPr="00D340A5">
        <w:rPr>
          <w:b/>
        </w:rPr>
        <w:t>«</w:t>
      </w:r>
      <w:r>
        <w:rPr>
          <w:b/>
        </w:rPr>
        <w:t>27</w:t>
      </w:r>
      <w:r w:rsidRPr="00D340A5">
        <w:rPr>
          <w:b/>
        </w:rPr>
        <w:t>»</w:t>
      </w:r>
      <w:r>
        <w:rPr>
          <w:b/>
        </w:rPr>
        <w:t xml:space="preserve"> червня</w:t>
      </w:r>
      <w:r w:rsidRPr="00D340A5">
        <w:rPr>
          <w:b/>
        </w:rPr>
        <w:t xml:space="preserve"> 201</w:t>
      </w:r>
      <w:r>
        <w:rPr>
          <w:b/>
        </w:rPr>
        <w:t xml:space="preserve">9 </w:t>
      </w:r>
      <w:r w:rsidRPr="00D340A5">
        <w:rPr>
          <w:b/>
        </w:rPr>
        <w:t xml:space="preserve">р. </w:t>
      </w:r>
      <w:r w:rsidRPr="00D340A5">
        <w:rPr>
          <w:b/>
        </w:rPr>
        <w:tab/>
      </w:r>
      <w:r w:rsidRPr="00D340A5">
        <w:rPr>
          <w:b/>
        </w:rPr>
        <w:tab/>
      </w:r>
      <w:r w:rsidRPr="00D340A5">
        <w:rPr>
          <w:b/>
        </w:rPr>
        <w:tab/>
      </w:r>
      <w:r w:rsidRPr="00D340A5">
        <w:rPr>
          <w:b/>
        </w:rPr>
        <w:tab/>
      </w:r>
      <w:r>
        <w:rPr>
          <w:b/>
        </w:rPr>
        <w:t xml:space="preserve">               </w:t>
      </w:r>
      <w:r w:rsidRPr="00D340A5">
        <w:rPr>
          <w:b/>
        </w:rPr>
        <w:tab/>
      </w:r>
      <w:r>
        <w:rPr>
          <w:b/>
        </w:rPr>
        <w:t xml:space="preserve">                     </w:t>
      </w:r>
      <w:r w:rsidRPr="00D340A5">
        <w:rPr>
          <w:b/>
        </w:rPr>
        <w:t xml:space="preserve">  №</w:t>
      </w:r>
      <w:r w:rsidR="00B07B9D">
        <w:rPr>
          <w:b/>
        </w:rPr>
        <w:t xml:space="preserve"> 3589-</w:t>
      </w:r>
      <w:r>
        <w:rPr>
          <w:b/>
        </w:rPr>
        <w:t>61-VІІ</w:t>
      </w:r>
      <w:r w:rsidRPr="00D340A5">
        <w:rPr>
          <w:b/>
        </w:rPr>
        <w:t xml:space="preserve"> </w:t>
      </w:r>
    </w:p>
    <w:p w:rsidR="00CF39B7" w:rsidRPr="003078C6" w:rsidRDefault="00CF39B7" w:rsidP="00CF39B7">
      <w:pPr>
        <w:keepNext/>
        <w:rPr>
          <w:rFonts w:ascii="Times New Roman" w:hAnsi="Times New Roman" w:cs="Times New Roman"/>
          <w:b/>
          <w:lang w:eastAsia="ru-RU"/>
        </w:rPr>
      </w:pPr>
    </w:p>
    <w:p w:rsidR="00E56273" w:rsidRPr="003078C6" w:rsidRDefault="00E56273" w:rsidP="00E56273">
      <w:pPr>
        <w:rPr>
          <w:rFonts w:ascii="Times New Roman" w:hAnsi="Times New Roman" w:cs="Times New Roman"/>
          <w:b/>
          <w:lang w:eastAsia="ru-RU"/>
        </w:rPr>
      </w:pPr>
      <w:r w:rsidRPr="003078C6">
        <w:rPr>
          <w:rFonts w:ascii="Times New Roman" w:hAnsi="Times New Roman" w:cs="Times New Roman"/>
          <w:b/>
          <w:lang w:eastAsia="ru-RU"/>
        </w:rPr>
        <w:t>Про встановлення ставок та пільг із сплати</w:t>
      </w:r>
    </w:p>
    <w:p w:rsidR="00E56273" w:rsidRPr="003078C6" w:rsidRDefault="00E56273" w:rsidP="00E56273">
      <w:pPr>
        <w:rPr>
          <w:b/>
        </w:rPr>
      </w:pPr>
      <w:r w:rsidRPr="003078C6">
        <w:rPr>
          <w:rFonts w:ascii="Times New Roman" w:hAnsi="Times New Roman" w:cs="Times New Roman"/>
          <w:b/>
          <w:lang w:eastAsia="ru-RU"/>
        </w:rPr>
        <w:t xml:space="preserve">земельного податку на території </w:t>
      </w:r>
      <w:r w:rsidR="00187E5A" w:rsidRPr="003078C6">
        <w:rPr>
          <w:b/>
        </w:rPr>
        <w:t>Луб’янського,</w:t>
      </w:r>
    </w:p>
    <w:p w:rsidR="00F2576E" w:rsidRPr="003078C6" w:rsidRDefault="00187E5A" w:rsidP="00187E5A">
      <w:pPr>
        <w:rPr>
          <w:rFonts w:ascii="Times New Roman" w:hAnsi="Times New Roman" w:cs="Times New Roman"/>
          <w:b/>
          <w:lang w:eastAsia="ru-RU"/>
        </w:rPr>
      </w:pPr>
      <w:r w:rsidRPr="003078C6">
        <w:rPr>
          <w:b/>
        </w:rPr>
        <w:t>Блиставицького,</w:t>
      </w:r>
      <w:r w:rsidR="00E56273" w:rsidRPr="003078C6">
        <w:rPr>
          <w:b/>
        </w:rPr>
        <w:t xml:space="preserve"> </w:t>
      </w:r>
      <w:r w:rsidRPr="003078C6">
        <w:rPr>
          <w:b/>
        </w:rPr>
        <w:t>Гаврилівського старостинських округів</w:t>
      </w:r>
    </w:p>
    <w:p w:rsidR="00F2576E" w:rsidRPr="003078C6" w:rsidRDefault="00F2576E" w:rsidP="00F2576E">
      <w:pPr>
        <w:rPr>
          <w:b/>
        </w:rPr>
      </w:pPr>
      <w:r w:rsidRPr="003078C6">
        <w:rPr>
          <w:b/>
        </w:rPr>
        <w:t>на 2020 рік</w:t>
      </w:r>
    </w:p>
    <w:p w:rsidR="001571CA" w:rsidRPr="003078C6" w:rsidRDefault="001571CA" w:rsidP="00F2576E">
      <w:pPr>
        <w:rPr>
          <w:rFonts w:ascii="Times New Roman" w:hAnsi="Times New Roman" w:cs="Times New Roman"/>
          <w:b/>
          <w:lang w:eastAsia="ru-RU"/>
        </w:rPr>
      </w:pPr>
    </w:p>
    <w:p w:rsidR="0061566D" w:rsidRPr="003078C6" w:rsidRDefault="00B175A7" w:rsidP="00B175A7">
      <w:pPr>
        <w:ind w:firstLine="567"/>
        <w:jc w:val="both"/>
        <w:rPr>
          <w:rFonts w:ascii="Times New Roman" w:hAnsi="Times New Roman" w:cs="Times New Roman"/>
          <w:lang w:eastAsia="ru-RU"/>
        </w:rPr>
      </w:pPr>
      <w:r w:rsidRPr="003078C6">
        <w:t>Керуючись ст. 143 К</w:t>
      </w:r>
      <w:r w:rsidR="00FB5B17" w:rsidRPr="003078C6">
        <w:t xml:space="preserve">онституції України, п.24 ч.1 ст.26 </w:t>
      </w:r>
      <w:r w:rsidRPr="003078C6">
        <w:t>Закону України "Про місцеве самоврядування в Україні",Законом України «Про засади державної регуляторної політики у сфері господарської діяльності», ст.</w:t>
      </w:r>
      <w:r w:rsidR="004824E5" w:rsidRPr="003078C6">
        <w:t xml:space="preserve"> </w:t>
      </w:r>
      <w:r w:rsidRPr="003078C6">
        <w:t>8, 10, 12, 26</w:t>
      </w:r>
      <w:r w:rsidR="00E56273" w:rsidRPr="003078C6">
        <w:t>9</w:t>
      </w:r>
      <w:r w:rsidRPr="003078C6">
        <w:t>-28</w:t>
      </w:r>
      <w:r w:rsidR="00E56273" w:rsidRPr="003078C6">
        <w:t>7, 289</w:t>
      </w:r>
      <w:r w:rsidRPr="003078C6">
        <w:t xml:space="preserve"> Податкового кодексу України зі змінами та доповненнями, Бюджетного Кодексу України, відповідно до Постанови Кабінету Міністрів України від 24.05.2017 року №483 «Про затвердження форм типового рішення про встановлення ставок та пільг зі сплати земельного податку та податку на нерухоме майно, відмінне від земельної ділянки», з метою наповнення та виконання бюджету Бучанської міської ради</w:t>
      </w:r>
    </w:p>
    <w:p w:rsidR="0061566D" w:rsidRPr="003078C6" w:rsidRDefault="0061566D" w:rsidP="0061566D">
      <w:pPr>
        <w:jc w:val="both"/>
        <w:rPr>
          <w:rFonts w:ascii="Times New Roman" w:hAnsi="Times New Roman" w:cs="Times New Roman"/>
          <w:b/>
          <w:sz w:val="26"/>
          <w:szCs w:val="26"/>
          <w:lang w:eastAsia="ru-RU"/>
        </w:rPr>
      </w:pPr>
      <w:r w:rsidRPr="003078C6">
        <w:rPr>
          <w:rFonts w:ascii="Times New Roman" w:hAnsi="Times New Roman" w:cs="Times New Roman"/>
          <w:lang w:eastAsia="ru-RU"/>
        </w:rPr>
        <w:tab/>
      </w:r>
    </w:p>
    <w:p w:rsidR="0061566D" w:rsidRPr="003078C6" w:rsidRDefault="0061566D" w:rsidP="0061566D">
      <w:pPr>
        <w:ind w:firstLine="567"/>
        <w:jc w:val="both"/>
        <w:rPr>
          <w:rFonts w:ascii="Times New Roman" w:hAnsi="Times New Roman" w:cs="Times New Roman"/>
          <w:sz w:val="26"/>
          <w:szCs w:val="26"/>
          <w:lang w:eastAsia="ru-RU"/>
        </w:rPr>
      </w:pPr>
      <w:r w:rsidRPr="003078C6">
        <w:rPr>
          <w:rFonts w:ascii="Times New Roman" w:hAnsi="Times New Roman" w:cs="Times New Roman"/>
          <w:b/>
          <w:sz w:val="26"/>
          <w:szCs w:val="26"/>
          <w:lang w:eastAsia="ru-RU"/>
        </w:rPr>
        <w:t>В И Р І Ш И Л А :</w:t>
      </w:r>
    </w:p>
    <w:p w:rsidR="0061566D" w:rsidRPr="003078C6" w:rsidRDefault="0061566D" w:rsidP="0061566D">
      <w:pPr>
        <w:jc w:val="both"/>
        <w:rPr>
          <w:rFonts w:ascii="Times New Roman" w:hAnsi="Times New Roman" w:cs="Times New Roman"/>
          <w:lang w:eastAsia="ru-RU"/>
        </w:rPr>
      </w:pPr>
    </w:p>
    <w:p w:rsidR="00E56273" w:rsidRPr="003078C6" w:rsidRDefault="00E56273" w:rsidP="00E56273">
      <w:pPr>
        <w:ind w:firstLine="993"/>
        <w:jc w:val="both"/>
        <w:rPr>
          <w:rFonts w:ascii="Times New Roman" w:hAnsi="Times New Roman" w:cs="Times New Roman"/>
          <w:lang w:eastAsia="ru-RU"/>
        </w:rPr>
      </w:pPr>
      <w:r w:rsidRPr="003078C6">
        <w:rPr>
          <w:rFonts w:ascii="Times New Roman" w:hAnsi="Times New Roman" w:cs="Times New Roman"/>
          <w:lang w:eastAsia="ru-RU"/>
        </w:rPr>
        <w:t>1. Затвердити  Положення про земельний податок  згідно додатку 1.</w:t>
      </w:r>
    </w:p>
    <w:p w:rsidR="00E56273" w:rsidRPr="003078C6" w:rsidRDefault="00E56273" w:rsidP="00E56273">
      <w:pPr>
        <w:ind w:firstLine="993"/>
        <w:jc w:val="both"/>
        <w:rPr>
          <w:rFonts w:ascii="Times New Roman" w:hAnsi="Times New Roman" w:cs="Times New Roman"/>
          <w:lang w:eastAsia="ru-RU"/>
        </w:rPr>
      </w:pPr>
      <w:r w:rsidRPr="003078C6">
        <w:rPr>
          <w:rFonts w:ascii="Times New Roman" w:hAnsi="Times New Roman" w:cs="Times New Roman"/>
          <w:lang w:eastAsia="ru-RU"/>
        </w:rPr>
        <w:t xml:space="preserve">2. Встановити на території </w:t>
      </w:r>
      <w:r w:rsidRPr="003078C6">
        <w:t>Луб’янського, Блиставицького, Гаврилівського старостинських округів на 2020 рік</w:t>
      </w:r>
      <w:r w:rsidRPr="003078C6">
        <w:rPr>
          <w:rFonts w:ascii="Times New Roman" w:hAnsi="Times New Roman" w:cs="Times New Roman"/>
          <w:lang w:eastAsia="ru-RU"/>
        </w:rPr>
        <w:t>:</w:t>
      </w:r>
    </w:p>
    <w:p w:rsidR="00E56273" w:rsidRPr="003078C6" w:rsidRDefault="00E56273" w:rsidP="00A27BEE">
      <w:pPr>
        <w:ind w:firstLine="851"/>
        <w:jc w:val="both"/>
        <w:rPr>
          <w:rFonts w:ascii="Times New Roman" w:hAnsi="Times New Roman" w:cs="Times New Roman"/>
          <w:lang w:eastAsia="ru-RU"/>
        </w:rPr>
      </w:pPr>
      <w:r w:rsidRPr="003078C6">
        <w:rPr>
          <w:rFonts w:ascii="Times New Roman" w:hAnsi="Times New Roman" w:cs="Times New Roman"/>
          <w:lang w:eastAsia="ru-RU"/>
        </w:rPr>
        <w:t xml:space="preserve">     -  </w:t>
      </w:r>
      <w:r w:rsidRPr="003078C6">
        <w:t>ставки земельного податку на земельні ділянки, що перебувають у власності платників податку згідно з додатком 2</w:t>
      </w:r>
      <w:r w:rsidRPr="003078C6">
        <w:rPr>
          <w:rFonts w:ascii="Times New Roman" w:hAnsi="Times New Roman" w:cs="Times New Roman"/>
          <w:lang w:eastAsia="ru-RU"/>
        </w:rPr>
        <w:t>.</w:t>
      </w:r>
    </w:p>
    <w:p w:rsidR="00E56273" w:rsidRPr="003078C6" w:rsidRDefault="00E56273" w:rsidP="00A27BEE">
      <w:pPr>
        <w:ind w:firstLine="851"/>
        <w:jc w:val="both"/>
        <w:rPr>
          <w:rFonts w:ascii="Times New Roman" w:hAnsi="Times New Roman" w:cs="Times New Roman"/>
          <w:lang w:eastAsia="ru-RU"/>
        </w:rPr>
      </w:pPr>
      <w:r w:rsidRPr="003078C6">
        <w:rPr>
          <w:rFonts w:ascii="Times New Roman" w:hAnsi="Times New Roman" w:cs="Times New Roman"/>
          <w:lang w:eastAsia="ru-RU"/>
        </w:rPr>
        <w:t xml:space="preserve">     - </w:t>
      </w:r>
      <w:r w:rsidRPr="003078C6">
        <w:t>ставки земельного податку на земельні ділянки, що перебувають у постійному користуванні платників податку згідно з додатком 3</w:t>
      </w:r>
      <w:r w:rsidRPr="003078C6">
        <w:rPr>
          <w:rFonts w:ascii="Times New Roman" w:hAnsi="Times New Roman" w:cs="Times New Roman"/>
          <w:lang w:eastAsia="ru-RU"/>
        </w:rPr>
        <w:t>.</w:t>
      </w:r>
    </w:p>
    <w:p w:rsidR="00E56273" w:rsidRPr="003078C6" w:rsidRDefault="00E56273" w:rsidP="00A27BEE">
      <w:pPr>
        <w:ind w:firstLine="851"/>
        <w:jc w:val="both"/>
        <w:rPr>
          <w:rFonts w:ascii="Times New Roman" w:hAnsi="Times New Roman" w:cs="Times New Roman"/>
          <w:lang w:eastAsia="ru-RU"/>
        </w:rPr>
      </w:pPr>
      <w:r w:rsidRPr="003078C6">
        <w:rPr>
          <w:rFonts w:ascii="Times New Roman" w:hAnsi="Times New Roman" w:cs="Times New Roman"/>
          <w:lang w:eastAsia="ru-RU"/>
        </w:rPr>
        <w:t xml:space="preserve">     - пільги для фізичних та юридичних осіб згідно з додатком 4.</w:t>
      </w:r>
    </w:p>
    <w:p w:rsidR="00E56273" w:rsidRPr="003078C6" w:rsidRDefault="00E56273" w:rsidP="00E56273">
      <w:pPr>
        <w:ind w:firstLine="993"/>
        <w:jc w:val="both"/>
        <w:rPr>
          <w:color w:val="000000"/>
        </w:rPr>
      </w:pPr>
    </w:p>
    <w:p w:rsidR="00E56273" w:rsidRPr="003078C6" w:rsidRDefault="00E56273" w:rsidP="00E56273">
      <w:pPr>
        <w:ind w:firstLine="993"/>
        <w:jc w:val="both"/>
        <w:rPr>
          <w:rFonts w:ascii="Times New Roman" w:hAnsi="Times New Roman" w:cs="Times New Roman"/>
          <w:color w:val="000000"/>
          <w:lang w:eastAsia="ru-RU"/>
        </w:rPr>
      </w:pPr>
      <w:r w:rsidRPr="003078C6">
        <w:rPr>
          <w:rFonts w:ascii="Times New Roman" w:hAnsi="Times New Roman" w:cs="Times New Roman"/>
          <w:color w:val="000000"/>
          <w:lang w:eastAsia="ru-RU"/>
        </w:rPr>
        <w:t>3. Відділу планування доходів та податкової політики оприлюднити дане рішення в місцевих засобах інформації або на офіційному сайті Бучанської міської ради.</w:t>
      </w:r>
    </w:p>
    <w:p w:rsidR="00E56273" w:rsidRPr="003078C6" w:rsidRDefault="00E56273" w:rsidP="00E56273">
      <w:pPr>
        <w:ind w:firstLine="993"/>
        <w:jc w:val="both"/>
        <w:rPr>
          <w:rFonts w:ascii="Times New Roman" w:hAnsi="Times New Roman" w:cs="Times New Roman"/>
          <w:color w:val="000000"/>
          <w:lang w:eastAsia="ru-RU"/>
        </w:rPr>
      </w:pPr>
    </w:p>
    <w:p w:rsidR="00E56273" w:rsidRPr="003078C6" w:rsidRDefault="00E56273" w:rsidP="00E56273">
      <w:pPr>
        <w:ind w:firstLine="993"/>
        <w:jc w:val="both"/>
        <w:rPr>
          <w:rFonts w:ascii="Times New Roman" w:hAnsi="Times New Roman" w:cs="Times New Roman"/>
          <w:lang w:eastAsia="ru-RU"/>
        </w:rPr>
      </w:pPr>
      <w:r w:rsidRPr="003078C6">
        <w:rPr>
          <w:rFonts w:ascii="Times New Roman" w:hAnsi="Times New Roman" w:cs="Times New Roman"/>
          <w:color w:val="000000"/>
          <w:lang w:eastAsia="ru-RU"/>
        </w:rPr>
        <w:t>4. Контроль за сплатою земельного податку покладається на ГУ ДФС у Київській області.</w:t>
      </w:r>
    </w:p>
    <w:p w:rsidR="00E56273" w:rsidRPr="003078C6" w:rsidRDefault="00E56273" w:rsidP="00E56273">
      <w:pPr>
        <w:ind w:firstLine="993"/>
        <w:jc w:val="both"/>
        <w:rPr>
          <w:rFonts w:ascii="Times New Roman" w:hAnsi="Times New Roman" w:cs="Times New Roman"/>
          <w:color w:val="000000"/>
          <w:sz w:val="28"/>
          <w:szCs w:val="28"/>
          <w:lang w:eastAsia="ru-RU"/>
        </w:rPr>
      </w:pPr>
      <w:r w:rsidRPr="003078C6">
        <w:rPr>
          <w:rFonts w:ascii="Times New Roman" w:hAnsi="Times New Roman" w:cs="Times New Roman"/>
          <w:lang w:eastAsia="ru-RU"/>
        </w:rPr>
        <w:t>5. 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E56273" w:rsidRPr="003078C6" w:rsidRDefault="00E56273" w:rsidP="00E56273">
      <w:pPr>
        <w:spacing w:before="120"/>
        <w:ind w:left="709" w:firstLine="851"/>
        <w:jc w:val="both"/>
        <w:rPr>
          <w:rFonts w:ascii="Times New Roman" w:hAnsi="Times New Roman" w:cs="Times New Roman"/>
          <w:color w:val="000000"/>
          <w:sz w:val="28"/>
          <w:szCs w:val="28"/>
          <w:lang w:eastAsia="ru-RU"/>
        </w:rPr>
      </w:pPr>
    </w:p>
    <w:p w:rsidR="0061566D" w:rsidRPr="003078C6" w:rsidRDefault="004545F5" w:rsidP="0061566D">
      <w:pPr>
        <w:rPr>
          <w:rFonts w:ascii="Times New Roman" w:hAnsi="Times New Roman" w:cs="Times New Roman"/>
          <w:b/>
          <w:lang w:eastAsia="ru-RU"/>
        </w:rPr>
      </w:pPr>
      <w:r>
        <w:rPr>
          <w:rFonts w:ascii="Times New Roman" w:hAnsi="Times New Roman" w:cs="Times New Roman"/>
          <w:b/>
          <w:lang w:eastAsia="ru-RU"/>
        </w:rPr>
        <w:t xml:space="preserve"> </w:t>
      </w:r>
      <w:r w:rsidR="0061566D" w:rsidRPr="003078C6">
        <w:rPr>
          <w:rFonts w:ascii="Times New Roman" w:hAnsi="Times New Roman" w:cs="Times New Roman"/>
          <w:b/>
          <w:lang w:eastAsia="ru-RU"/>
        </w:rPr>
        <w:t xml:space="preserve">Міський голова </w:t>
      </w:r>
      <w:r w:rsidR="0061566D" w:rsidRPr="003078C6">
        <w:rPr>
          <w:rFonts w:ascii="Times New Roman" w:hAnsi="Times New Roman" w:cs="Times New Roman"/>
          <w:b/>
          <w:lang w:eastAsia="ru-RU"/>
        </w:rPr>
        <w:tab/>
      </w:r>
      <w:r w:rsidR="0061566D" w:rsidRPr="003078C6">
        <w:rPr>
          <w:rFonts w:ascii="Times New Roman" w:hAnsi="Times New Roman" w:cs="Times New Roman"/>
          <w:b/>
          <w:lang w:eastAsia="ru-RU"/>
        </w:rPr>
        <w:tab/>
      </w:r>
      <w:r w:rsidR="0061566D" w:rsidRPr="003078C6">
        <w:rPr>
          <w:rFonts w:ascii="Times New Roman" w:hAnsi="Times New Roman" w:cs="Times New Roman"/>
          <w:b/>
          <w:lang w:eastAsia="ru-RU"/>
        </w:rPr>
        <w:tab/>
      </w:r>
      <w:r w:rsidR="0061566D" w:rsidRPr="003078C6">
        <w:rPr>
          <w:rFonts w:ascii="Times New Roman" w:hAnsi="Times New Roman" w:cs="Times New Roman"/>
          <w:b/>
          <w:lang w:eastAsia="ru-RU"/>
        </w:rPr>
        <w:tab/>
      </w:r>
      <w:r w:rsidR="0061566D" w:rsidRPr="003078C6">
        <w:rPr>
          <w:rFonts w:ascii="Times New Roman" w:hAnsi="Times New Roman" w:cs="Times New Roman"/>
          <w:b/>
          <w:lang w:eastAsia="ru-RU"/>
        </w:rPr>
        <w:tab/>
      </w:r>
      <w:r w:rsidR="0061566D" w:rsidRPr="003078C6">
        <w:rPr>
          <w:rFonts w:ascii="Times New Roman" w:hAnsi="Times New Roman" w:cs="Times New Roman"/>
          <w:b/>
          <w:lang w:eastAsia="ru-RU"/>
        </w:rPr>
        <w:tab/>
      </w:r>
      <w:r w:rsidR="0061566D" w:rsidRPr="003078C6">
        <w:rPr>
          <w:rFonts w:ascii="Times New Roman" w:hAnsi="Times New Roman" w:cs="Times New Roman"/>
          <w:b/>
          <w:lang w:eastAsia="ru-RU"/>
        </w:rPr>
        <w:tab/>
      </w:r>
      <w:r>
        <w:rPr>
          <w:rFonts w:ascii="Times New Roman" w:hAnsi="Times New Roman" w:cs="Times New Roman"/>
          <w:b/>
          <w:lang w:eastAsia="ru-RU"/>
        </w:rPr>
        <w:t xml:space="preserve">                                         </w:t>
      </w:r>
      <w:r w:rsidR="0061566D" w:rsidRPr="003078C6">
        <w:rPr>
          <w:rFonts w:ascii="Times New Roman" w:hAnsi="Times New Roman" w:cs="Times New Roman"/>
          <w:b/>
          <w:lang w:eastAsia="ru-RU"/>
        </w:rPr>
        <w:t>А.П. Федорук</w:t>
      </w:r>
    </w:p>
    <w:p w:rsidR="00E56273" w:rsidRPr="003078C6" w:rsidRDefault="00E56273" w:rsidP="0061566D">
      <w:pPr>
        <w:rPr>
          <w:rFonts w:ascii="Times New Roman" w:hAnsi="Times New Roman" w:cs="Times New Roman"/>
          <w:b/>
          <w:lang w:eastAsia="ru-RU"/>
        </w:rPr>
      </w:pPr>
    </w:p>
    <w:p w:rsidR="00976560" w:rsidRPr="003078C6" w:rsidRDefault="00976560" w:rsidP="0061566D">
      <w:pPr>
        <w:ind w:left="5245"/>
        <w:jc w:val="right"/>
        <w:rPr>
          <w:rFonts w:ascii="Times New Roman" w:eastAsia="Times New Roman" w:hAnsi="Times New Roman" w:cs="Times New Roman"/>
          <w:b/>
          <w:lang w:eastAsia="ru-RU"/>
        </w:rPr>
      </w:pPr>
    </w:p>
    <w:p w:rsidR="00976560" w:rsidRPr="003078C6" w:rsidRDefault="00976560" w:rsidP="0061566D">
      <w:pPr>
        <w:ind w:left="5245"/>
        <w:jc w:val="right"/>
        <w:rPr>
          <w:rFonts w:ascii="Times New Roman" w:eastAsia="Times New Roman" w:hAnsi="Times New Roman" w:cs="Times New Roman"/>
          <w:b/>
          <w:lang w:eastAsia="ru-RU"/>
        </w:rPr>
      </w:pPr>
    </w:p>
    <w:p w:rsidR="00976560" w:rsidRPr="003078C6" w:rsidRDefault="00976560" w:rsidP="0061566D">
      <w:pPr>
        <w:ind w:left="5245"/>
        <w:jc w:val="right"/>
        <w:rPr>
          <w:rFonts w:ascii="Times New Roman" w:eastAsia="Times New Roman" w:hAnsi="Times New Roman" w:cs="Times New Roman"/>
          <w:b/>
          <w:lang w:eastAsia="ru-RU"/>
        </w:rPr>
      </w:pPr>
    </w:p>
    <w:p w:rsidR="00976560" w:rsidRPr="003078C6" w:rsidRDefault="00976560" w:rsidP="0061566D">
      <w:pPr>
        <w:ind w:left="5245"/>
        <w:jc w:val="right"/>
        <w:rPr>
          <w:rFonts w:ascii="Times New Roman" w:eastAsia="Times New Roman" w:hAnsi="Times New Roman" w:cs="Times New Roman"/>
          <w:b/>
          <w:lang w:eastAsia="ru-RU"/>
        </w:rPr>
      </w:pPr>
    </w:p>
    <w:p w:rsidR="00976560" w:rsidRPr="003078C6" w:rsidRDefault="00976560" w:rsidP="0061566D">
      <w:pPr>
        <w:ind w:left="5245"/>
        <w:jc w:val="right"/>
        <w:rPr>
          <w:rFonts w:ascii="Times New Roman" w:eastAsia="Times New Roman" w:hAnsi="Times New Roman" w:cs="Times New Roman"/>
          <w:b/>
          <w:lang w:eastAsia="ru-RU"/>
        </w:rPr>
      </w:pPr>
    </w:p>
    <w:p w:rsidR="00976560" w:rsidRPr="003078C6" w:rsidRDefault="00976560" w:rsidP="0061566D">
      <w:pPr>
        <w:ind w:left="5245"/>
        <w:jc w:val="right"/>
        <w:rPr>
          <w:rFonts w:ascii="Times New Roman" w:eastAsia="Times New Roman" w:hAnsi="Times New Roman" w:cs="Times New Roman"/>
          <w:b/>
          <w:lang w:eastAsia="ru-RU"/>
        </w:rPr>
      </w:pPr>
    </w:p>
    <w:p w:rsidR="00976560" w:rsidRPr="003078C6" w:rsidRDefault="00976560" w:rsidP="0061566D">
      <w:pPr>
        <w:ind w:left="5245"/>
        <w:jc w:val="right"/>
        <w:rPr>
          <w:rFonts w:ascii="Times New Roman" w:eastAsia="Times New Roman" w:hAnsi="Times New Roman" w:cs="Times New Roman"/>
          <w:b/>
          <w:lang w:eastAsia="ru-RU"/>
        </w:rPr>
      </w:pPr>
    </w:p>
    <w:p w:rsidR="0061566D" w:rsidRPr="003078C6" w:rsidRDefault="0061566D" w:rsidP="0061566D">
      <w:pPr>
        <w:ind w:left="5245"/>
        <w:jc w:val="right"/>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 xml:space="preserve">Додаток 1 </w:t>
      </w:r>
    </w:p>
    <w:p w:rsidR="00E55F9D" w:rsidRDefault="00E55F9D" w:rsidP="00E55F9D">
      <w:pPr>
        <w:ind w:left="5245"/>
        <w:jc w:val="right"/>
        <w:rPr>
          <w:b/>
        </w:rPr>
      </w:pPr>
      <w:r>
        <w:rPr>
          <w:b/>
        </w:rPr>
        <w:t>до рішення Бучанської міської ради</w:t>
      </w:r>
    </w:p>
    <w:p w:rsidR="00E55F9D" w:rsidRDefault="00E55F9D" w:rsidP="00E55F9D">
      <w:pPr>
        <w:ind w:left="5245"/>
        <w:jc w:val="right"/>
        <w:rPr>
          <w:b/>
          <w:i/>
        </w:rPr>
      </w:pPr>
      <w:r>
        <w:rPr>
          <w:b/>
        </w:rPr>
        <w:t xml:space="preserve">    № </w:t>
      </w:r>
      <w:r w:rsidR="00B07B9D">
        <w:rPr>
          <w:b/>
        </w:rPr>
        <w:t>3589</w:t>
      </w:r>
      <w:r>
        <w:rPr>
          <w:b/>
        </w:rPr>
        <w:t xml:space="preserve">-61- </w:t>
      </w:r>
      <w:r>
        <w:rPr>
          <w:b/>
          <w:kern w:val="2"/>
        </w:rPr>
        <w:t xml:space="preserve">VІІ </w:t>
      </w:r>
      <w:r>
        <w:rPr>
          <w:b/>
        </w:rPr>
        <w:t>від  27 червня 2019р</w:t>
      </w:r>
    </w:p>
    <w:p w:rsidR="0061566D" w:rsidRPr="003078C6" w:rsidRDefault="0061566D" w:rsidP="0061566D">
      <w:pPr>
        <w:jc w:val="right"/>
        <w:rPr>
          <w:rFonts w:ascii="Times New Roman" w:eastAsia="Times New Roman" w:hAnsi="Times New Roman" w:cs="Times New Roman"/>
          <w:lang w:eastAsia="ru-RU"/>
        </w:rPr>
      </w:pPr>
    </w:p>
    <w:p w:rsidR="00606EE0" w:rsidRPr="003078C6" w:rsidRDefault="0061566D" w:rsidP="00676683">
      <w:pPr>
        <w:jc w:val="center"/>
        <w:rPr>
          <w:b/>
        </w:rPr>
      </w:pPr>
      <w:r w:rsidRPr="003078C6">
        <w:rPr>
          <w:rFonts w:ascii="Times New Roman" w:eastAsia="Times New Roman" w:hAnsi="Times New Roman" w:cs="Times New Roman"/>
          <w:b/>
          <w:lang w:eastAsia="ru-RU"/>
        </w:rPr>
        <w:t xml:space="preserve">Положення про </w:t>
      </w:r>
      <w:r w:rsidR="008310FF" w:rsidRPr="003078C6">
        <w:rPr>
          <w:rFonts w:ascii="Times New Roman" w:eastAsia="Times New Roman" w:hAnsi="Times New Roman" w:cs="Times New Roman"/>
          <w:b/>
          <w:lang w:eastAsia="ru-RU"/>
        </w:rPr>
        <w:t>земельний</w:t>
      </w:r>
      <w:r w:rsidRPr="003078C6">
        <w:rPr>
          <w:rFonts w:ascii="Times New Roman" w:eastAsia="Times New Roman" w:hAnsi="Times New Roman" w:cs="Times New Roman"/>
          <w:b/>
          <w:lang w:eastAsia="ru-RU"/>
        </w:rPr>
        <w:t xml:space="preserve"> податок на території </w:t>
      </w:r>
      <w:r w:rsidR="00606EE0" w:rsidRPr="003078C6">
        <w:rPr>
          <w:b/>
        </w:rPr>
        <w:t>Луб’янського, Блиставицького,</w:t>
      </w:r>
    </w:p>
    <w:p w:rsidR="0061566D" w:rsidRPr="003078C6" w:rsidRDefault="00606EE0" w:rsidP="00676683">
      <w:pPr>
        <w:tabs>
          <w:tab w:val="left" w:pos="5730"/>
        </w:tabs>
        <w:jc w:val="center"/>
        <w:rPr>
          <w:b/>
        </w:rPr>
      </w:pPr>
      <w:r w:rsidRPr="003078C6">
        <w:rPr>
          <w:b/>
        </w:rPr>
        <w:t>Гаврилівського старостинських округів</w:t>
      </w:r>
    </w:p>
    <w:p w:rsidR="00976560" w:rsidRPr="003078C6" w:rsidRDefault="00976560" w:rsidP="00676683">
      <w:pPr>
        <w:tabs>
          <w:tab w:val="left" w:pos="5730"/>
        </w:tabs>
        <w:jc w:val="center"/>
        <w:rPr>
          <w:b/>
          <w:color w:val="000000"/>
        </w:rPr>
      </w:pPr>
    </w:p>
    <w:p w:rsidR="0061566D" w:rsidRPr="003078C6" w:rsidRDefault="0061566D" w:rsidP="0061566D">
      <w:pPr>
        <w:jc w:val="center"/>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1. Загальні положення</w:t>
      </w:r>
    </w:p>
    <w:p w:rsidR="0061566D" w:rsidRPr="003078C6" w:rsidRDefault="0061566D" w:rsidP="0061566D">
      <w:pPr>
        <w:pStyle w:val="ad"/>
        <w:shd w:val="clear" w:color="auto" w:fill="FFFFFF"/>
        <w:spacing w:before="0" w:beforeAutospacing="0" w:after="0" w:afterAutospacing="0"/>
        <w:jc w:val="both"/>
        <w:textAlignment w:val="baseline"/>
        <w:rPr>
          <w:kern w:val="1"/>
          <w:lang w:eastAsia="ru-RU" w:bidi="hi-IN"/>
        </w:rPr>
      </w:pPr>
      <w:r w:rsidRPr="003078C6">
        <w:rPr>
          <w:b/>
          <w:kern w:val="1"/>
          <w:lang w:eastAsia="ru-RU" w:bidi="hi-IN"/>
        </w:rPr>
        <w:t>1.1.</w:t>
      </w:r>
      <w:r w:rsidRPr="003078C6">
        <w:rPr>
          <w:color w:val="333333"/>
          <w:bdr w:val="none" w:sz="0" w:space="0" w:color="auto" w:frame="1"/>
        </w:rPr>
        <w:t xml:space="preserve"> </w:t>
      </w:r>
      <w:r w:rsidRPr="003078C6">
        <w:rPr>
          <w:kern w:val="1"/>
          <w:lang w:eastAsia="ru-RU" w:bidi="hi-IN"/>
        </w:rPr>
        <w:t xml:space="preserve">Положення про </w:t>
      </w:r>
      <w:r w:rsidR="008310FF" w:rsidRPr="003078C6">
        <w:rPr>
          <w:kern w:val="1"/>
          <w:lang w:eastAsia="ru-RU" w:bidi="hi-IN"/>
        </w:rPr>
        <w:t>земельний</w:t>
      </w:r>
      <w:r w:rsidRPr="003078C6">
        <w:rPr>
          <w:kern w:val="1"/>
          <w:lang w:eastAsia="ru-RU" w:bidi="hi-IN"/>
        </w:rPr>
        <w:t xml:space="preserve"> податок (далі - Положення) розроблено на підставі </w:t>
      </w:r>
      <w:r w:rsidR="007F70CF" w:rsidRPr="003078C6">
        <w:rPr>
          <w:kern w:val="1"/>
          <w:lang w:eastAsia="ru-RU" w:bidi="hi-IN"/>
        </w:rPr>
        <w:t>статей</w:t>
      </w:r>
      <w:r w:rsidRPr="003078C6">
        <w:rPr>
          <w:kern w:val="1"/>
          <w:lang w:eastAsia="ru-RU" w:bidi="hi-IN"/>
        </w:rPr>
        <w:t xml:space="preserve"> 26</w:t>
      </w:r>
      <w:r w:rsidR="008310FF" w:rsidRPr="003078C6">
        <w:rPr>
          <w:kern w:val="1"/>
          <w:lang w:eastAsia="ru-RU" w:bidi="hi-IN"/>
        </w:rPr>
        <w:t>9</w:t>
      </w:r>
      <w:r w:rsidR="007F70CF" w:rsidRPr="003078C6">
        <w:rPr>
          <w:kern w:val="1"/>
          <w:lang w:eastAsia="ru-RU" w:bidi="hi-IN"/>
        </w:rPr>
        <w:t>-287, 289</w:t>
      </w:r>
      <w:r w:rsidRPr="003078C6">
        <w:rPr>
          <w:kern w:val="1"/>
          <w:lang w:eastAsia="ru-RU" w:bidi="hi-IN"/>
        </w:rPr>
        <w:t xml:space="preserve"> Податкового кодексу України від 02.12.2010 № 2755-VI зі змінами та доповненнями.</w:t>
      </w:r>
    </w:p>
    <w:p w:rsidR="0061566D" w:rsidRPr="003078C6" w:rsidRDefault="0061566D" w:rsidP="0061566D">
      <w:pPr>
        <w:jc w:val="center"/>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2. Платники податку</w:t>
      </w:r>
    </w:p>
    <w:p w:rsidR="001D1508" w:rsidRPr="003078C6" w:rsidRDefault="0061566D" w:rsidP="006B3FA6">
      <w:pPr>
        <w:pStyle w:val="rvps2"/>
        <w:shd w:val="clear" w:color="auto" w:fill="FFFFFF"/>
        <w:spacing w:before="0" w:beforeAutospacing="0" w:after="0" w:afterAutospacing="0"/>
        <w:jc w:val="both"/>
        <w:rPr>
          <w:color w:val="000000"/>
          <w:lang w:val="uk-UA"/>
        </w:rPr>
      </w:pPr>
      <w:r w:rsidRPr="003078C6">
        <w:rPr>
          <w:rFonts w:eastAsia="Times New Roman"/>
          <w:b/>
          <w:lang w:val="uk-UA"/>
        </w:rPr>
        <w:t>2.1.</w:t>
      </w:r>
      <w:r w:rsidRPr="003078C6">
        <w:rPr>
          <w:rFonts w:eastAsia="Times New Roman"/>
          <w:lang w:val="uk-UA"/>
        </w:rPr>
        <w:t xml:space="preserve"> </w:t>
      </w:r>
      <w:r w:rsidRPr="003078C6">
        <w:rPr>
          <w:color w:val="000000"/>
          <w:shd w:val="clear" w:color="auto" w:fill="FFFFFF"/>
          <w:lang w:val="uk-UA"/>
        </w:rPr>
        <w:t xml:space="preserve">Платниками </w:t>
      </w:r>
      <w:r w:rsidR="006B3FA6" w:rsidRPr="003078C6">
        <w:rPr>
          <w:color w:val="000000"/>
          <w:shd w:val="clear" w:color="auto" w:fill="FFFFFF"/>
          <w:lang w:val="uk-UA"/>
        </w:rPr>
        <w:t>земельного</w:t>
      </w:r>
      <w:r w:rsidRPr="003078C6">
        <w:rPr>
          <w:color w:val="000000"/>
          <w:shd w:val="clear" w:color="auto" w:fill="FFFFFF"/>
          <w:lang w:val="uk-UA"/>
        </w:rPr>
        <w:t xml:space="preserve"> податку </w:t>
      </w:r>
      <w:r w:rsidR="006B3FA6" w:rsidRPr="003078C6">
        <w:rPr>
          <w:color w:val="000000"/>
          <w:lang w:val="uk-UA"/>
        </w:rPr>
        <w:t>є</w:t>
      </w:r>
      <w:bookmarkStart w:id="1" w:name="n6752"/>
      <w:bookmarkEnd w:id="1"/>
      <w:r w:rsidR="001D1508" w:rsidRPr="003078C6">
        <w:rPr>
          <w:color w:val="000000"/>
          <w:lang w:val="uk-UA"/>
        </w:rPr>
        <w:t>:</w:t>
      </w:r>
    </w:p>
    <w:p w:rsidR="001D1508" w:rsidRPr="003078C6" w:rsidRDefault="001D1508" w:rsidP="001D1508">
      <w:pPr>
        <w:pStyle w:val="rvps2"/>
        <w:shd w:val="clear" w:color="auto" w:fill="FFFFFF"/>
        <w:spacing w:before="0" w:beforeAutospacing="0" w:after="0" w:afterAutospacing="0"/>
        <w:ind w:firstLine="567"/>
        <w:jc w:val="both"/>
        <w:rPr>
          <w:color w:val="000000"/>
          <w:lang w:val="uk-UA"/>
        </w:rPr>
      </w:pPr>
      <w:r w:rsidRPr="003078C6">
        <w:rPr>
          <w:color w:val="000000"/>
          <w:lang w:val="uk-UA"/>
        </w:rPr>
        <w:t xml:space="preserve">- </w:t>
      </w:r>
      <w:r w:rsidR="006B3FA6" w:rsidRPr="003078C6">
        <w:rPr>
          <w:color w:val="000000"/>
          <w:lang w:val="uk-UA"/>
        </w:rPr>
        <w:t xml:space="preserve">власники земельних ділянок, земельних часток (паїв); </w:t>
      </w:r>
      <w:bookmarkStart w:id="2" w:name="n6753"/>
      <w:bookmarkEnd w:id="2"/>
    </w:p>
    <w:p w:rsidR="001D1508" w:rsidRPr="003078C6" w:rsidRDefault="001D1508" w:rsidP="001D1508">
      <w:pPr>
        <w:pStyle w:val="rvps2"/>
        <w:shd w:val="clear" w:color="auto" w:fill="FFFFFF"/>
        <w:spacing w:before="0" w:beforeAutospacing="0" w:after="0" w:afterAutospacing="0"/>
        <w:ind w:firstLine="567"/>
        <w:jc w:val="both"/>
        <w:rPr>
          <w:color w:val="000000"/>
          <w:lang w:val="uk-UA"/>
        </w:rPr>
      </w:pPr>
      <w:r w:rsidRPr="003078C6">
        <w:rPr>
          <w:color w:val="000000"/>
          <w:lang w:val="uk-UA"/>
        </w:rPr>
        <w:t>-</w:t>
      </w:r>
      <w:r w:rsidR="006B3FA6" w:rsidRPr="003078C6">
        <w:rPr>
          <w:color w:val="000000"/>
          <w:lang w:val="uk-UA"/>
        </w:rPr>
        <w:t>землекористувачі</w:t>
      </w:r>
      <w:r w:rsidRPr="003078C6">
        <w:rPr>
          <w:color w:val="000000"/>
          <w:lang w:val="uk-UA"/>
        </w:rPr>
        <w:t>.</w:t>
      </w:r>
      <w:bookmarkStart w:id="3" w:name="n6754"/>
      <w:bookmarkEnd w:id="3"/>
    </w:p>
    <w:p w:rsidR="006B3FA6" w:rsidRPr="003078C6" w:rsidRDefault="006B3FA6" w:rsidP="001D1508">
      <w:pPr>
        <w:pStyle w:val="rvps2"/>
        <w:shd w:val="clear" w:color="auto" w:fill="FFFFFF"/>
        <w:spacing w:before="0" w:beforeAutospacing="0" w:after="0" w:afterAutospacing="0"/>
        <w:ind w:firstLine="567"/>
        <w:jc w:val="both"/>
        <w:rPr>
          <w:color w:val="000000"/>
          <w:lang w:val="uk-UA"/>
        </w:rPr>
      </w:pPr>
      <w:r w:rsidRPr="003078C6">
        <w:rPr>
          <w:color w:val="000000"/>
          <w:lang w:val="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6" w:anchor="n6941" w:history="1">
        <w:r w:rsidRPr="003078C6">
          <w:rPr>
            <w:color w:val="000000"/>
            <w:lang w:val="uk-UA"/>
          </w:rPr>
          <w:t>главою 1 розділу XIV</w:t>
        </w:r>
      </w:hyperlink>
      <w:r w:rsidR="00EE712D" w:rsidRPr="003078C6">
        <w:rPr>
          <w:color w:val="000000"/>
          <w:lang w:val="uk-UA"/>
        </w:rPr>
        <w:t xml:space="preserve"> </w:t>
      </w:r>
      <w:r w:rsidR="00EE712D" w:rsidRPr="003078C6">
        <w:rPr>
          <w:lang w:val="uk-UA"/>
        </w:rPr>
        <w:t>Податкового кодексу України</w:t>
      </w:r>
      <w:r w:rsidRPr="003078C6">
        <w:rPr>
          <w:color w:val="000000"/>
          <w:lang w:val="uk-UA"/>
        </w:rPr>
        <w:t>.</w:t>
      </w:r>
    </w:p>
    <w:p w:rsidR="0061566D" w:rsidRPr="003078C6" w:rsidRDefault="0061566D" w:rsidP="0061566D">
      <w:pPr>
        <w:jc w:val="center"/>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3. Об’єкт та база оподаткування</w:t>
      </w:r>
    </w:p>
    <w:p w:rsidR="001D1508" w:rsidRPr="003078C6" w:rsidRDefault="0061566D" w:rsidP="001D1508">
      <w:pPr>
        <w:pStyle w:val="rvps2"/>
        <w:shd w:val="clear" w:color="auto" w:fill="FFFFFF"/>
        <w:spacing w:before="0" w:beforeAutospacing="0" w:after="0" w:afterAutospacing="0"/>
        <w:jc w:val="both"/>
        <w:rPr>
          <w:color w:val="000000"/>
          <w:lang w:val="uk-UA"/>
        </w:rPr>
      </w:pPr>
      <w:r w:rsidRPr="003078C6">
        <w:rPr>
          <w:rFonts w:eastAsia="Times New Roman"/>
          <w:b/>
          <w:lang w:val="uk-UA"/>
        </w:rPr>
        <w:t>3.1.</w:t>
      </w:r>
      <w:bookmarkStart w:id="4" w:name="n11930"/>
      <w:bookmarkStart w:id="5" w:name="n6757"/>
      <w:bookmarkEnd w:id="4"/>
      <w:bookmarkEnd w:id="5"/>
      <w:r w:rsidR="00EE712D" w:rsidRPr="003078C6">
        <w:rPr>
          <w:color w:val="000000"/>
          <w:lang w:val="uk-UA"/>
        </w:rPr>
        <w:t xml:space="preserve"> Об'єктами оподаткування земельни</w:t>
      </w:r>
      <w:r w:rsidR="001D1508" w:rsidRPr="003078C6">
        <w:rPr>
          <w:color w:val="000000"/>
          <w:lang w:val="uk-UA"/>
        </w:rPr>
        <w:t>м</w:t>
      </w:r>
      <w:r w:rsidR="00EE712D" w:rsidRPr="003078C6">
        <w:rPr>
          <w:color w:val="000000"/>
          <w:lang w:val="uk-UA"/>
        </w:rPr>
        <w:t xml:space="preserve"> податком є</w:t>
      </w:r>
      <w:bookmarkStart w:id="6" w:name="n6758"/>
      <w:bookmarkEnd w:id="6"/>
      <w:r w:rsidR="001D1508" w:rsidRPr="003078C6">
        <w:rPr>
          <w:color w:val="000000"/>
          <w:lang w:val="uk-UA"/>
        </w:rPr>
        <w:t>:</w:t>
      </w:r>
    </w:p>
    <w:p w:rsidR="001D1508" w:rsidRPr="003078C6" w:rsidRDefault="001D1508" w:rsidP="001D1508">
      <w:pPr>
        <w:pStyle w:val="rvps2"/>
        <w:shd w:val="clear" w:color="auto" w:fill="FFFFFF"/>
        <w:spacing w:before="0" w:beforeAutospacing="0" w:after="0" w:afterAutospacing="0"/>
        <w:ind w:firstLine="567"/>
        <w:jc w:val="both"/>
        <w:rPr>
          <w:color w:val="000000"/>
          <w:lang w:val="uk-UA"/>
        </w:rPr>
      </w:pPr>
      <w:r w:rsidRPr="003078C6">
        <w:rPr>
          <w:color w:val="000000"/>
          <w:lang w:val="uk-UA"/>
        </w:rPr>
        <w:t xml:space="preserve">- </w:t>
      </w:r>
      <w:r w:rsidR="00EE712D" w:rsidRPr="003078C6">
        <w:rPr>
          <w:color w:val="000000"/>
          <w:lang w:val="uk-UA"/>
        </w:rPr>
        <w:t xml:space="preserve">земельні ділянки, які перебувають у власності або користуванні; </w:t>
      </w:r>
      <w:bookmarkStart w:id="7" w:name="n6759"/>
      <w:bookmarkEnd w:id="7"/>
    </w:p>
    <w:p w:rsidR="00EE712D" w:rsidRPr="003078C6" w:rsidRDefault="001D1508" w:rsidP="001D1508">
      <w:pPr>
        <w:pStyle w:val="rvps2"/>
        <w:shd w:val="clear" w:color="auto" w:fill="FFFFFF"/>
        <w:spacing w:before="0" w:beforeAutospacing="0" w:after="0" w:afterAutospacing="0"/>
        <w:ind w:firstLine="567"/>
        <w:jc w:val="both"/>
        <w:rPr>
          <w:color w:val="000000"/>
          <w:lang w:val="uk-UA"/>
        </w:rPr>
      </w:pPr>
      <w:r w:rsidRPr="003078C6">
        <w:rPr>
          <w:color w:val="000000"/>
          <w:lang w:val="uk-UA"/>
        </w:rPr>
        <w:t xml:space="preserve">- </w:t>
      </w:r>
      <w:r w:rsidR="00EE712D" w:rsidRPr="003078C6">
        <w:rPr>
          <w:color w:val="000000"/>
          <w:lang w:val="uk-UA"/>
        </w:rPr>
        <w:t>земельні частки (паї), які перебувають у власності</w:t>
      </w:r>
      <w:r w:rsidRPr="003078C6">
        <w:rPr>
          <w:color w:val="000000"/>
          <w:lang w:val="uk-UA"/>
        </w:rPr>
        <w:t>.</w:t>
      </w:r>
    </w:p>
    <w:p w:rsidR="00EE712D" w:rsidRPr="003078C6" w:rsidRDefault="0061566D" w:rsidP="0061566D">
      <w:pPr>
        <w:jc w:val="both"/>
        <w:rPr>
          <w:color w:val="000000"/>
          <w:shd w:val="clear" w:color="auto" w:fill="FFFFFF"/>
        </w:rPr>
      </w:pPr>
      <w:r w:rsidRPr="003078C6">
        <w:rPr>
          <w:rFonts w:ascii="Times New Roman" w:eastAsia="Times New Roman" w:hAnsi="Times New Roman" w:cs="Times New Roman"/>
          <w:b/>
          <w:lang w:eastAsia="ru-RU"/>
        </w:rPr>
        <w:t>3.2.</w:t>
      </w:r>
      <w:r w:rsidRPr="003078C6">
        <w:rPr>
          <w:rFonts w:ascii="Times New Roman" w:eastAsia="Times New Roman" w:hAnsi="Times New Roman" w:cs="Times New Roman"/>
          <w:lang w:eastAsia="ru-RU"/>
        </w:rPr>
        <w:t xml:space="preserve"> </w:t>
      </w:r>
      <w:r w:rsidR="00EE712D" w:rsidRPr="003078C6">
        <w:rPr>
          <w:color w:val="000000"/>
          <w:shd w:val="clear" w:color="auto" w:fill="FFFFFF"/>
        </w:rPr>
        <w:t>База оподаткування земельним податком є:</w:t>
      </w:r>
    </w:p>
    <w:p w:rsidR="00EE712D" w:rsidRPr="003078C6" w:rsidRDefault="00EE712D" w:rsidP="001D1508">
      <w:pPr>
        <w:widowControl/>
        <w:shd w:val="clear" w:color="auto" w:fill="FFFFFF"/>
        <w:suppressAutoHyphens w:val="0"/>
        <w:ind w:firstLine="450"/>
        <w:jc w:val="both"/>
        <w:rPr>
          <w:rFonts w:ascii="Times New Roman" w:eastAsia="Times New Roman" w:hAnsi="Times New Roman" w:cs="Times New Roman"/>
          <w:color w:val="000000"/>
          <w:kern w:val="0"/>
          <w:lang w:eastAsia="uk-UA" w:bidi="ar-SA"/>
        </w:rPr>
      </w:pPr>
      <w:r w:rsidRPr="003078C6">
        <w:rPr>
          <w:rFonts w:ascii="Times New Roman" w:eastAsia="Times New Roman" w:hAnsi="Times New Roman" w:cs="Times New Roman"/>
          <w:color w:val="000000"/>
          <w:kern w:val="0"/>
          <w:lang w:eastAsia="uk-UA" w:bidi="ar-SA"/>
        </w:rPr>
        <w:t>- 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61566D" w:rsidRPr="003078C6" w:rsidRDefault="00EE712D" w:rsidP="001D1508">
      <w:pPr>
        <w:widowControl/>
        <w:shd w:val="clear" w:color="auto" w:fill="FFFFFF"/>
        <w:suppressAutoHyphens w:val="0"/>
        <w:ind w:firstLine="450"/>
        <w:jc w:val="both"/>
      </w:pPr>
      <w:bookmarkStart w:id="8" w:name="n6763"/>
      <w:bookmarkEnd w:id="8"/>
      <w:r w:rsidRPr="003078C6">
        <w:rPr>
          <w:rFonts w:ascii="Times New Roman" w:eastAsia="Times New Roman" w:hAnsi="Times New Roman" w:cs="Times New Roman"/>
          <w:color w:val="000000"/>
          <w:kern w:val="0"/>
          <w:lang w:eastAsia="uk-UA" w:bidi="ar-SA"/>
        </w:rPr>
        <w:t xml:space="preserve">- площа земельних ділянок, нормативну грошову оцінку яких не проведено </w:t>
      </w:r>
      <w:r w:rsidRPr="003078C6">
        <w:rPr>
          <w:color w:val="000000"/>
        </w:rPr>
        <w:t>власності</w:t>
      </w:r>
      <w:r w:rsidRPr="003078C6">
        <w:t>.</w:t>
      </w:r>
    </w:p>
    <w:p w:rsidR="008B6ED9" w:rsidRPr="003078C6" w:rsidRDefault="008B6ED9" w:rsidP="00772B16">
      <w:pPr>
        <w:jc w:val="both"/>
        <w:rPr>
          <w:b/>
        </w:rPr>
      </w:pPr>
      <w:r w:rsidRPr="003078C6">
        <w:rPr>
          <w:color w:val="000000"/>
          <w:shd w:val="clear" w:color="auto" w:fill="FFFFFF"/>
        </w:rPr>
        <w:t xml:space="preserve">Рішення </w:t>
      </w:r>
      <w:r w:rsidR="001D1508" w:rsidRPr="003078C6">
        <w:rPr>
          <w:color w:val="000000"/>
          <w:shd w:val="clear" w:color="auto" w:fill="FFFFFF"/>
        </w:rPr>
        <w:t>ради</w:t>
      </w:r>
      <w:r w:rsidRPr="003078C6">
        <w:rPr>
          <w:color w:val="000000"/>
          <w:shd w:val="clear" w:color="auto" w:fill="FFFFFF"/>
        </w:rPr>
        <w:t xml:space="preserve"> щодо нормативної грошової оцінки земельних ділянок</w:t>
      </w:r>
      <w:r w:rsidR="001D1508" w:rsidRPr="003078C6">
        <w:rPr>
          <w:color w:val="000000"/>
          <w:shd w:val="clear" w:color="auto" w:fill="FFFFFF"/>
        </w:rPr>
        <w:t xml:space="preserve">, розташованих у межах </w:t>
      </w:r>
      <w:r w:rsidR="00772B16" w:rsidRPr="003078C6">
        <w:rPr>
          <w:color w:val="000000"/>
          <w:shd w:val="clear" w:color="auto" w:fill="FFFFFF"/>
        </w:rPr>
        <w:t>Луб’янського, Блиставицького, Гаврилівського старостинських округів</w:t>
      </w:r>
      <w:r w:rsidR="001D1508" w:rsidRPr="003078C6">
        <w:rPr>
          <w:color w:val="000000"/>
          <w:shd w:val="clear" w:color="auto" w:fill="FFFFFF"/>
        </w:rPr>
        <w:t xml:space="preserve">, </w:t>
      </w:r>
      <w:r w:rsidRPr="003078C6">
        <w:rPr>
          <w:color w:val="000000"/>
          <w:shd w:val="clear" w:color="auto" w:fill="FFFFFF"/>
        </w:rPr>
        <w:t>офіційно оприлюднюється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30574C" w:rsidRPr="003078C6" w:rsidRDefault="0030574C" w:rsidP="0030574C">
      <w:pPr>
        <w:widowControl/>
        <w:shd w:val="clear" w:color="auto" w:fill="FFFFFF"/>
        <w:suppressAutoHyphens w:val="0"/>
        <w:ind w:firstLine="567"/>
        <w:jc w:val="center"/>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 xml:space="preserve">4. Оподаткування земельних ділянок, наданих на землях лісогосподарського призначення (незалежно від місцезнаходження), земельним податком визначені статтею 273 Податкового кодексу України. </w:t>
      </w:r>
    </w:p>
    <w:p w:rsidR="0030574C" w:rsidRPr="003078C6"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3078C6">
        <w:rPr>
          <w:rFonts w:ascii="Times New Roman" w:eastAsia="Times New Roman" w:hAnsi="Times New Roman" w:cs="Times New Roman"/>
          <w:b/>
          <w:lang w:eastAsia="ru-RU"/>
        </w:rPr>
        <w:t>4.1.</w:t>
      </w:r>
      <w:r w:rsidRPr="003078C6">
        <w:t xml:space="preserve"> </w:t>
      </w:r>
      <w:r w:rsidRPr="003078C6">
        <w:rPr>
          <w:rFonts w:ascii="Times New Roman" w:eastAsia="Times New Roman" w:hAnsi="Times New Roman" w:cs="Times New Roman"/>
          <w:color w:val="000000"/>
          <w:kern w:val="0"/>
          <w:lang w:eastAsia="uk-UA" w:bidi="ar-SA"/>
        </w:rPr>
        <w:t xml:space="preserve">Податок за лісові землі складається із земельного податку та рентної плати, що визначається податковим законодавством. </w:t>
      </w:r>
    </w:p>
    <w:p w:rsidR="0030574C" w:rsidRPr="003078C6"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3078C6">
        <w:rPr>
          <w:rFonts w:ascii="Times New Roman" w:eastAsia="Times New Roman" w:hAnsi="Times New Roman" w:cs="Times New Roman"/>
          <w:b/>
          <w:lang w:eastAsia="ru-RU"/>
        </w:rPr>
        <w:t>4.2.</w:t>
      </w:r>
      <w:r w:rsidRPr="003078C6">
        <w:t xml:space="preserve"> </w:t>
      </w:r>
      <w:r w:rsidRPr="003078C6">
        <w:rPr>
          <w:rFonts w:ascii="Times New Roman" w:eastAsia="Times New Roman" w:hAnsi="Times New Roman" w:cs="Times New Roman"/>
          <w:color w:val="000000"/>
          <w:kern w:val="0"/>
          <w:lang w:eastAsia="uk-UA" w:bidi="ar-S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України. </w:t>
      </w:r>
    </w:p>
    <w:p w:rsidR="0030574C" w:rsidRPr="003078C6"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3078C6">
        <w:rPr>
          <w:rFonts w:ascii="Times New Roman" w:eastAsia="Times New Roman" w:hAnsi="Times New Roman" w:cs="Times New Roman"/>
          <w:b/>
          <w:color w:val="000000"/>
          <w:kern w:val="0"/>
          <w:lang w:eastAsia="uk-UA" w:bidi="ar-SA"/>
        </w:rPr>
        <w:t>4.3.</w:t>
      </w:r>
      <w:r w:rsidRPr="003078C6">
        <w:rPr>
          <w:rFonts w:ascii="Times New Roman" w:eastAsia="Times New Roman" w:hAnsi="Times New Roman" w:cs="Times New Roman"/>
          <w:color w:val="000000"/>
          <w:kern w:val="0"/>
          <w:lang w:eastAsia="uk-UA" w:bidi="ar-SA"/>
        </w:rPr>
        <w:t xml:space="preserve"> Ставки податку за один гектар лісових земель встановлюються відповідно до статей 274 та 277 Податкового Кодексу України.</w:t>
      </w:r>
    </w:p>
    <w:p w:rsidR="008B6ED9" w:rsidRPr="003078C6" w:rsidRDefault="0030574C" w:rsidP="008B6ED9">
      <w:pPr>
        <w:jc w:val="center"/>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5</w:t>
      </w:r>
      <w:r w:rsidR="0061566D" w:rsidRPr="003078C6">
        <w:rPr>
          <w:rFonts w:ascii="Times New Roman" w:eastAsia="Times New Roman" w:hAnsi="Times New Roman" w:cs="Times New Roman"/>
          <w:b/>
          <w:lang w:eastAsia="ru-RU"/>
        </w:rPr>
        <w:t>. Ставки податку та податковий період</w:t>
      </w:r>
    </w:p>
    <w:p w:rsidR="008B6ED9" w:rsidRPr="003078C6" w:rsidRDefault="0030574C" w:rsidP="0030574C">
      <w:pPr>
        <w:jc w:val="both"/>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5</w:t>
      </w:r>
      <w:r w:rsidR="0061566D" w:rsidRPr="003078C6">
        <w:rPr>
          <w:rFonts w:ascii="Times New Roman" w:eastAsia="Times New Roman" w:hAnsi="Times New Roman" w:cs="Times New Roman"/>
          <w:b/>
          <w:lang w:eastAsia="ru-RU"/>
        </w:rPr>
        <w:t>.1.</w:t>
      </w:r>
      <w:r w:rsidR="0061566D" w:rsidRPr="003078C6">
        <w:rPr>
          <w:rFonts w:ascii="Times New Roman" w:eastAsia="Times New Roman" w:hAnsi="Times New Roman" w:cs="Times New Roman"/>
          <w:lang w:eastAsia="ru-RU"/>
        </w:rPr>
        <w:t xml:space="preserve"> </w:t>
      </w:r>
      <w:r w:rsidRPr="003078C6">
        <w:t xml:space="preserve">Ставки податку за земельні ділянки, нормативну грошову оцінку яких проведено, встановлюються рішенням міської ради відповідно до статті 274 Податкового кодексу України та ставки податку за земельні ділянки, розташовані за межами населеного пункту </w:t>
      </w:r>
      <w:r w:rsidR="00EA5E7D" w:rsidRPr="003078C6">
        <w:t>Луб</w:t>
      </w:r>
      <w:r w:rsidR="00EA5E7D" w:rsidRPr="003078C6">
        <w:rPr>
          <w:rFonts w:ascii="Times New Roman" w:hAnsi="Times New Roman" w:cs="Times New Roman"/>
        </w:rPr>
        <w:t>’</w:t>
      </w:r>
      <w:r w:rsidR="00EA5E7D" w:rsidRPr="003078C6">
        <w:t>янського, Блиставицького, Гаврилівського старостинських округів</w:t>
      </w:r>
      <w:r w:rsidRPr="003078C6">
        <w:t xml:space="preserve">, нормативну грошову оцінку яких не проведено встановлюється </w:t>
      </w:r>
      <w:r w:rsidR="00187E5A" w:rsidRPr="003078C6">
        <w:t>рішенням міської</w:t>
      </w:r>
      <w:r w:rsidRPr="003078C6">
        <w:t xml:space="preserve"> рад</w:t>
      </w:r>
      <w:r w:rsidR="00187E5A" w:rsidRPr="003078C6">
        <w:t>и</w:t>
      </w:r>
      <w:r w:rsidRPr="003078C6">
        <w:t xml:space="preserve"> відповідно до статті 277 Податкового </w:t>
      </w:r>
      <w:r w:rsidR="00187E5A" w:rsidRPr="003078C6">
        <w:t>к</w:t>
      </w:r>
      <w:r w:rsidRPr="003078C6">
        <w:t>одексу</w:t>
      </w:r>
      <w:r w:rsidR="00187E5A" w:rsidRPr="003078C6">
        <w:t xml:space="preserve"> України</w:t>
      </w:r>
      <w:r w:rsidRPr="003078C6">
        <w:t>.</w:t>
      </w:r>
      <w:r w:rsidR="008B6ED9" w:rsidRPr="003078C6">
        <w:rPr>
          <w:rFonts w:ascii="Times New Roman" w:eastAsia="Times New Roman" w:hAnsi="Times New Roman" w:cs="Times New Roman"/>
          <w:b/>
          <w:lang w:eastAsia="ru-RU"/>
        </w:rPr>
        <w:t xml:space="preserve"> </w:t>
      </w:r>
    </w:p>
    <w:p w:rsidR="0061566D" w:rsidRPr="003078C6" w:rsidRDefault="0030574C" w:rsidP="008B6ED9">
      <w:pPr>
        <w:widowControl/>
        <w:shd w:val="clear" w:color="auto" w:fill="FFFFFF"/>
        <w:suppressAutoHyphens w:val="0"/>
        <w:jc w:val="both"/>
        <w:rPr>
          <w:rFonts w:ascii="Times New Roman" w:eastAsia="Times New Roman" w:hAnsi="Times New Roman" w:cs="Times New Roman"/>
          <w:lang w:eastAsia="ru-RU"/>
        </w:rPr>
      </w:pPr>
      <w:r w:rsidRPr="003078C6">
        <w:rPr>
          <w:rFonts w:ascii="Times New Roman" w:eastAsia="Times New Roman" w:hAnsi="Times New Roman" w:cs="Times New Roman"/>
          <w:b/>
          <w:lang w:eastAsia="ru-RU"/>
        </w:rPr>
        <w:t>5</w:t>
      </w:r>
      <w:r w:rsidR="0061566D" w:rsidRPr="003078C6">
        <w:rPr>
          <w:rFonts w:ascii="Times New Roman" w:eastAsia="Times New Roman" w:hAnsi="Times New Roman" w:cs="Times New Roman"/>
          <w:b/>
          <w:lang w:eastAsia="ru-RU"/>
        </w:rPr>
        <w:t>.2.</w:t>
      </w:r>
      <w:r w:rsidR="0061566D" w:rsidRPr="003078C6">
        <w:rPr>
          <w:rFonts w:ascii="Times New Roman" w:eastAsia="Times New Roman" w:hAnsi="Times New Roman" w:cs="Times New Roman"/>
          <w:lang w:eastAsia="ru-RU"/>
        </w:rPr>
        <w:t xml:space="preserve"> </w:t>
      </w:r>
      <w:r w:rsidR="00B338BE" w:rsidRPr="003078C6">
        <w:rPr>
          <w:color w:val="000000"/>
          <w:shd w:val="clear" w:color="auto" w:fill="FFFFFF"/>
        </w:rPr>
        <w:t>Базовим податковим (звітним) періодом для плати за землю є календарний рік.</w:t>
      </w:r>
    </w:p>
    <w:p w:rsidR="00B338BE" w:rsidRPr="003078C6" w:rsidRDefault="00B338BE" w:rsidP="00B338BE">
      <w:pPr>
        <w:widowControl/>
        <w:shd w:val="clear" w:color="auto" w:fill="FFFFFF"/>
        <w:suppressAutoHyphens w:val="0"/>
        <w:ind w:firstLine="567"/>
        <w:jc w:val="both"/>
        <w:rPr>
          <w:rFonts w:ascii="Times New Roman" w:eastAsia="Times New Roman" w:hAnsi="Times New Roman" w:cs="Times New Roman"/>
          <w:lang w:eastAsia="ru-RU"/>
        </w:rPr>
      </w:pPr>
      <w:r w:rsidRPr="003078C6">
        <w:rPr>
          <w:color w:val="000000"/>
          <w:shd w:val="clear" w:color="auto" w:fill="FFFFFF"/>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12546B" w:rsidRPr="003078C6" w:rsidRDefault="0012546B" w:rsidP="0012546B">
      <w:pPr>
        <w:jc w:val="center"/>
        <w:rPr>
          <w:rFonts w:ascii="Times New Roman" w:hAnsi="Times New Roman" w:cs="Times New Roman"/>
          <w:b/>
        </w:rPr>
      </w:pPr>
      <w:r w:rsidRPr="003078C6">
        <w:rPr>
          <w:rFonts w:ascii="Times New Roman" w:hAnsi="Times New Roman" w:cs="Times New Roman"/>
          <w:b/>
        </w:rPr>
        <w:t>6. Пільги щодо сплати земельного податку для фізичних осіб визначені статтею 281 Податкового кодексу України.</w:t>
      </w:r>
    </w:p>
    <w:p w:rsidR="0012546B" w:rsidRPr="003078C6" w:rsidRDefault="0012546B" w:rsidP="0012546B">
      <w:pPr>
        <w:pStyle w:val="rvps2"/>
        <w:shd w:val="clear" w:color="auto" w:fill="FFFFFF"/>
        <w:spacing w:before="0" w:beforeAutospacing="0" w:after="0" w:afterAutospacing="0"/>
        <w:jc w:val="both"/>
        <w:rPr>
          <w:color w:val="000000"/>
          <w:lang w:val="uk-UA"/>
        </w:rPr>
      </w:pPr>
      <w:r w:rsidRPr="003078C6">
        <w:rPr>
          <w:b/>
          <w:lang w:val="uk-UA"/>
        </w:rPr>
        <w:t>6.1</w:t>
      </w:r>
      <w:r w:rsidR="00186846" w:rsidRPr="003078C6">
        <w:rPr>
          <w:b/>
          <w:lang w:val="uk-UA"/>
        </w:rPr>
        <w:t>.</w:t>
      </w:r>
      <w:r w:rsidRPr="003078C6">
        <w:rPr>
          <w:lang w:val="uk-UA"/>
        </w:rPr>
        <w:t xml:space="preserve"> </w:t>
      </w:r>
      <w:r w:rsidRPr="003078C6">
        <w:rPr>
          <w:color w:val="000000"/>
          <w:lang w:val="uk-UA"/>
        </w:rPr>
        <w:t>Від сплати податку звільняються:</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9" w:name="n6825"/>
      <w:bookmarkEnd w:id="9"/>
      <w:r w:rsidRPr="003078C6">
        <w:rPr>
          <w:color w:val="000000"/>
          <w:lang w:val="uk-UA"/>
        </w:rPr>
        <w:t>-  інваліди першої і другої групи;</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0" w:name="n6826"/>
      <w:bookmarkEnd w:id="10"/>
      <w:r w:rsidRPr="003078C6">
        <w:rPr>
          <w:color w:val="000000"/>
          <w:lang w:val="uk-UA"/>
        </w:rPr>
        <w:t>-  фізичні особи, які виховують трьох і більше дітей віком до 18 років;</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1" w:name="n6827"/>
      <w:bookmarkEnd w:id="11"/>
      <w:r w:rsidRPr="003078C6">
        <w:rPr>
          <w:color w:val="000000"/>
          <w:lang w:val="uk-UA"/>
        </w:rPr>
        <w:lastRenderedPageBreak/>
        <w:t>-  пенсіонери (за віком);</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2" w:name="n6828"/>
      <w:bookmarkEnd w:id="12"/>
      <w:r w:rsidRPr="003078C6">
        <w:rPr>
          <w:color w:val="000000"/>
          <w:lang w:val="uk-UA"/>
        </w:rPr>
        <w:t>- ветерани війни та особи, на яких поширюється дія </w:t>
      </w:r>
      <w:hyperlink r:id="rId7" w:tgtFrame="_blank" w:history="1">
        <w:r w:rsidRPr="003078C6">
          <w:rPr>
            <w:color w:val="000000"/>
            <w:lang w:val="uk-UA"/>
          </w:rPr>
          <w:t>Закону України "Про статус ветеранів війни, гарантії їх соціального захисту"</w:t>
        </w:r>
      </w:hyperlink>
      <w:r w:rsidRPr="003078C6">
        <w:rPr>
          <w:color w:val="000000"/>
          <w:lang w:val="uk-UA"/>
        </w:rPr>
        <w:t>;</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3" w:name="n6829"/>
      <w:bookmarkEnd w:id="13"/>
      <w:r w:rsidRPr="003078C6">
        <w:rPr>
          <w:color w:val="000000"/>
          <w:lang w:val="uk-UA"/>
        </w:rPr>
        <w:t>- фізичні особи, визнані законом особами, які постраждали внаслідок Чорнобильської катастрофи.</w:t>
      </w:r>
    </w:p>
    <w:p w:rsidR="0012546B" w:rsidRPr="003078C6" w:rsidRDefault="0012546B" w:rsidP="0012546B">
      <w:pPr>
        <w:pStyle w:val="rvps2"/>
        <w:shd w:val="clear" w:color="auto" w:fill="FFFFFF"/>
        <w:spacing w:before="0" w:beforeAutospacing="0" w:after="0" w:afterAutospacing="0"/>
        <w:jc w:val="both"/>
        <w:rPr>
          <w:color w:val="000000"/>
          <w:lang w:val="uk-UA"/>
        </w:rPr>
      </w:pPr>
      <w:bookmarkStart w:id="14" w:name="n6830"/>
      <w:bookmarkEnd w:id="14"/>
      <w:r w:rsidRPr="003078C6">
        <w:rPr>
          <w:b/>
          <w:color w:val="000000"/>
          <w:lang w:val="uk-UA"/>
        </w:rPr>
        <w:t>6.2</w:t>
      </w:r>
      <w:r w:rsidR="00186846" w:rsidRPr="003078C6">
        <w:rPr>
          <w:b/>
          <w:color w:val="000000"/>
          <w:lang w:val="uk-UA"/>
        </w:rPr>
        <w:t>.</w:t>
      </w:r>
      <w:r w:rsidRPr="003078C6">
        <w:rPr>
          <w:color w:val="000000"/>
          <w:lang w:val="uk-UA"/>
        </w:rPr>
        <w:t xml:space="preserve"> Звільнення від сплати податку за земельні ділянки, передбачене для відповідної категорії фізичних осіб пунктом 281.1 статті 281 Податкового кодексу України, поширюється на земельні ділянки за кожним видом використання у межах граничних норм:</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5" w:name="n14906"/>
      <w:bookmarkStart w:id="16" w:name="n6831"/>
      <w:bookmarkEnd w:id="15"/>
      <w:bookmarkEnd w:id="16"/>
      <w:r w:rsidRPr="003078C6">
        <w:rPr>
          <w:color w:val="000000"/>
          <w:lang w:val="uk-UA"/>
        </w:rPr>
        <w:t>- для ведення особистого селянського господарства - у розмірі не більш як 2 гектари;</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7" w:name="n6832"/>
      <w:bookmarkEnd w:id="17"/>
      <w:r w:rsidRPr="003078C6">
        <w:rPr>
          <w:color w:val="000000"/>
          <w:lang w:val="uk-UA"/>
        </w:rPr>
        <w:t>-</w:t>
      </w:r>
      <w:r w:rsidR="007F70CF" w:rsidRPr="003078C6">
        <w:rPr>
          <w:color w:val="000000"/>
          <w:lang w:val="uk-UA"/>
        </w:rPr>
        <w:t xml:space="preserve"> </w:t>
      </w:r>
      <w:r w:rsidRPr="003078C6">
        <w:rPr>
          <w:color w:val="000000"/>
          <w:lang w:val="uk-UA"/>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8" w:name="n6833"/>
      <w:bookmarkEnd w:id="18"/>
      <w:r w:rsidRPr="003078C6">
        <w:rPr>
          <w:color w:val="000000"/>
          <w:lang w:val="uk-UA"/>
        </w:rPr>
        <w:t>- для індивідуального дачного будівництва - не більш як 0,10 гектара;</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19" w:name="n6834"/>
      <w:bookmarkEnd w:id="19"/>
      <w:r w:rsidRPr="003078C6">
        <w:rPr>
          <w:color w:val="000000"/>
          <w:lang w:val="uk-UA"/>
        </w:rPr>
        <w:t>- для будівництва індивідуальних гаражів - не більш як 0,01 гектара;</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r w:rsidRPr="003078C6">
        <w:rPr>
          <w:color w:val="000000"/>
          <w:lang w:val="uk-UA"/>
        </w:rPr>
        <w:t>- для ведення садівництва - не більш як 0,12 гектара.</w:t>
      </w:r>
    </w:p>
    <w:p w:rsidR="0012546B" w:rsidRPr="003078C6" w:rsidRDefault="0012546B" w:rsidP="0012546B">
      <w:pPr>
        <w:pStyle w:val="rvps2"/>
        <w:shd w:val="clear" w:color="auto" w:fill="FFFFFF"/>
        <w:spacing w:before="0" w:beforeAutospacing="0" w:after="0" w:afterAutospacing="0"/>
        <w:jc w:val="both"/>
        <w:rPr>
          <w:color w:val="000000"/>
          <w:lang w:val="uk-UA"/>
        </w:rPr>
      </w:pPr>
      <w:bookmarkStart w:id="20" w:name="n6836"/>
      <w:bookmarkEnd w:id="20"/>
      <w:r w:rsidRPr="003078C6">
        <w:rPr>
          <w:b/>
          <w:color w:val="000000"/>
          <w:lang w:val="uk-UA"/>
        </w:rPr>
        <w:t>6.3</w:t>
      </w:r>
      <w:r w:rsidR="00186846" w:rsidRPr="003078C6">
        <w:rPr>
          <w:b/>
          <w:color w:val="000000"/>
          <w:lang w:val="uk-UA"/>
        </w:rPr>
        <w:t>.</w:t>
      </w:r>
      <w:r w:rsidRPr="003078C6">
        <w:rPr>
          <w:color w:val="000000"/>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12546B" w:rsidRPr="003078C6" w:rsidRDefault="0012546B" w:rsidP="0012546B">
      <w:pPr>
        <w:pStyle w:val="rvps2"/>
        <w:shd w:val="clear" w:color="auto" w:fill="FFFFFF"/>
        <w:spacing w:before="0" w:beforeAutospacing="0" w:after="0" w:afterAutospacing="0"/>
        <w:jc w:val="both"/>
        <w:rPr>
          <w:color w:val="000000"/>
          <w:lang w:val="uk-UA"/>
        </w:rPr>
      </w:pPr>
      <w:bookmarkStart w:id="21" w:name="n6837"/>
      <w:bookmarkStart w:id="22" w:name="n14382"/>
      <w:bookmarkEnd w:id="21"/>
      <w:bookmarkEnd w:id="22"/>
      <w:r w:rsidRPr="003078C6">
        <w:rPr>
          <w:b/>
          <w:color w:val="000000"/>
          <w:lang w:val="uk-UA"/>
        </w:rPr>
        <w:t>6.4</w:t>
      </w:r>
      <w:r w:rsidR="00186846" w:rsidRPr="003078C6">
        <w:rPr>
          <w:b/>
          <w:color w:val="000000"/>
          <w:lang w:val="uk-UA"/>
        </w:rPr>
        <w:t>.</w:t>
      </w:r>
      <w:r w:rsidRPr="003078C6">
        <w:rPr>
          <w:color w:val="000000"/>
          <w:lang w:val="uk-UA"/>
        </w:rPr>
        <w:t xml:space="preserve"> Якщо фізична особа, визначена у </w:t>
      </w:r>
      <w:hyperlink r:id="rId8" w:anchor="n6824" w:history="1">
        <w:r w:rsidRPr="003078C6">
          <w:rPr>
            <w:color w:val="000000"/>
            <w:lang w:val="uk-UA"/>
          </w:rPr>
          <w:t>пункті 281.1</w:t>
        </w:r>
      </w:hyperlink>
      <w:r w:rsidRPr="003078C6">
        <w:rPr>
          <w:color w:val="000000"/>
          <w:lang w:val="uk-UA"/>
        </w:rPr>
        <w:t> статті 281 Податкового кодексу України,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12546B" w:rsidRPr="003078C6" w:rsidRDefault="0012546B" w:rsidP="0012546B">
      <w:pPr>
        <w:pStyle w:val="rvps2"/>
        <w:shd w:val="clear" w:color="auto" w:fill="FFFFFF"/>
        <w:spacing w:before="0" w:beforeAutospacing="0" w:after="0" w:afterAutospacing="0"/>
        <w:ind w:firstLine="450"/>
        <w:jc w:val="both"/>
        <w:rPr>
          <w:color w:val="000000"/>
          <w:lang w:val="uk-UA"/>
        </w:rPr>
      </w:pPr>
      <w:bookmarkStart w:id="23" w:name="n14383"/>
      <w:bookmarkEnd w:id="23"/>
      <w:r w:rsidRPr="003078C6">
        <w:rPr>
          <w:color w:val="000000"/>
          <w:lang w:val="uk-UA"/>
        </w:rPr>
        <w:t>Пільга починає застосовуватися до обраної земельної ділянки з базового податкового (звітного) періоду, у якому подано таку заяву.</w:t>
      </w:r>
    </w:p>
    <w:p w:rsidR="0012546B" w:rsidRPr="003078C6" w:rsidRDefault="0012546B" w:rsidP="00976560">
      <w:pPr>
        <w:jc w:val="both"/>
        <w:rPr>
          <w:rFonts w:ascii="Times New Roman" w:hAnsi="Times New Roman" w:cs="Times New Roman"/>
        </w:rPr>
      </w:pPr>
      <w:r w:rsidRPr="003078C6">
        <w:rPr>
          <w:rFonts w:ascii="Times New Roman" w:hAnsi="Times New Roman" w:cs="Times New Roman"/>
        </w:rPr>
        <w:t xml:space="preserve"> </w:t>
      </w:r>
      <w:r w:rsidRPr="003078C6">
        <w:rPr>
          <w:rFonts w:ascii="Times New Roman" w:hAnsi="Times New Roman" w:cs="Times New Roman"/>
          <w:b/>
        </w:rPr>
        <w:t>7. Пільги щодо сплати податку для юридичних осіб визначені статтею 282 Податкового кодексу України.</w:t>
      </w:r>
    </w:p>
    <w:p w:rsidR="006018A5" w:rsidRPr="003078C6" w:rsidRDefault="006018A5" w:rsidP="006018A5">
      <w:pPr>
        <w:pStyle w:val="rvps2"/>
        <w:shd w:val="clear" w:color="auto" w:fill="FFFFFF"/>
        <w:spacing w:before="0" w:beforeAutospacing="0" w:after="0" w:afterAutospacing="0"/>
        <w:jc w:val="both"/>
        <w:rPr>
          <w:color w:val="000000"/>
          <w:lang w:val="uk-UA"/>
        </w:rPr>
      </w:pPr>
      <w:r w:rsidRPr="003078C6">
        <w:rPr>
          <w:b/>
          <w:color w:val="000000"/>
          <w:lang w:val="uk-UA"/>
        </w:rPr>
        <w:t>7.1</w:t>
      </w:r>
      <w:r w:rsidR="00186846" w:rsidRPr="003078C6">
        <w:rPr>
          <w:b/>
          <w:color w:val="000000"/>
          <w:lang w:val="uk-UA"/>
        </w:rPr>
        <w:t>.</w:t>
      </w:r>
      <w:r w:rsidRPr="003078C6">
        <w:rPr>
          <w:color w:val="000000"/>
          <w:lang w:val="uk-UA"/>
        </w:rPr>
        <w:t xml:space="preserve"> Від сплати податку звільняються:</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24" w:name="n11942"/>
      <w:bookmarkEnd w:id="24"/>
      <w:r w:rsidRPr="003078C6">
        <w:rPr>
          <w:color w:val="000000"/>
          <w:lang w:val="uk-UA"/>
        </w:rPr>
        <w:t>- санаторно-курортні та оздоровчі заклади громадських організацій інвалідів, реабілітаційні установи громадських організацій інвалідів;</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25" w:name="n11943"/>
      <w:bookmarkEnd w:id="25"/>
      <w:r w:rsidRPr="003078C6">
        <w:rPr>
          <w:color w:val="000000"/>
          <w:lang w:val="uk-UA"/>
        </w:rPr>
        <w:t>-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26" w:name="n11944"/>
      <w:bookmarkEnd w:id="26"/>
      <w:r w:rsidRPr="003078C6">
        <w:rPr>
          <w:color w:val="000000"/>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9" w:tgtFrame="_blank" w:history="1">
        <w:r w:rsidRPr="003078C6">
          <w:rPr>
            <w:color w:val="000000"/>
            <w:lang w:val="uk-UA"/>
          </w:rPr>
          <w:t>Закону України</w:t>
        </w:r>
      </w:hyperlink>
      <w:r w:rsidRPr="003078C6">
        <w:rPr>
          <w:color w:val="000000"/>
          <w:lang w:val="uk-UA"/>
        </w:rPr>
        <w:t> "Про основи соціальної захищеності інвалідів в Україні".</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27" w:name="n11945"/>
      <w:bookmarkEnd w:id="27"/>
      <w:r w:rsidRPr="003078C6">
        <w:rPr>
          <w:color w:val="000000"/>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28" w:name="n11946"/>
      <w:bookmarkEnd w:id="28"/>
      <w:r w:rsidRPr="003078C6">
        <w:rPr>
          <w:color w:val="000000"/>
          <w:lang w:val="uk-UA"/>
        </w:rPr>
        <w:t xml:space="preserve">- бази олімпійської та </w:t>
      </w:r>
      <w:r w:rsidR="007F70CF" w:rsidRPr="003078C6">
        <w:rPr>
          <w:color w:val="000000"/>
          <w:lang w:val="uk-UA"/>
        </w:rPr>
        <w:t>параолімпійської</w:t>
      </w:r>
      <w:r w:rsidRPr="003078C6">
        <w:rPr>
          <w:color w:val="000000"/>
          <w:lang w:val="uk-UA"/>
        </w:rPr>
        <w:t xml:space="preserve"> підготовки, </w:t>
      </w:r>
      <w:hyperlink r:id="rId10" w:anchor="n15" w:tgtFrame="_blank" w:history="1">
        <w:r w:rsidRPr="003078C6">
          <w:rPr>
            <w:color w:val="000000"/>
            <w:lang w:val="uk-UA"/>
          </w:rPr>
          <w:t>перелік</w:t>
        </w:r>
      </w:hyperlink>
      <w:r w:rsidRPr="003078C6">
        <w:rPr>
          <w:color w:val="000000"/>
          <w:lang w:val="uk-UA"/>
        </w:rPr>
        <w:t> яких затверджується Кабінетом Міністрів України.</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29" w:name="n11940"/>
      <w:bookmarkStart w:id="30" w:name="n12486"/>
      <w:bookmarkEnd w:id="29"/>
      <w:bookmarkEnd w:id="30"/>
      <w:r w:rsidRPr="003078C6">
        <w:rPr>
          <w:color w:val="000000"/>
          <w:lang w:val="uk-UA"/>
        </w:rPr>
        <w:t>-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31" w:name="n12485"/>
      <w:bookmarkStart w:id="32" w:name="n14385"/>
      <w:bookmarkEnd w:id="31"/>
      <w:bookmarkEnd w:id="32"/>
      <w:r w:rsidRPr="003078C6">
        <w:rPr>
          <w:color w:val="000000"/>
          <w:lang w:val="uk-UA"/>
        </w:rPr>
        <w:t>-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33" w:name="n14387"/>
      <w:bookmarkStart w:id="34" w:name="n14386"/>
      <w:bookmarkEnd w:id="33"/>
      <w:bookmarkEnd w:id="34"/>
      <w:r w:rsidRPr="003078C6">
        <w:rPr>
          <w:color w:val="000000"/>
          <w:lang w:val="uk-UA"/>
        </w:rPr>
        <w:lastRenderedPageBreak/>
        <w:t>-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6018A5" w:rsidRPr="003078C6" w:rsidRDefault="006018A5" w:rsidP="006018A5">
      <w:pPr>
        <w:pStyle w:val="rvps2"/>
        <w:shd w:val="clear" w:color="auto" w:fill="FFFFFF"/>
        <w:spacing w:before="0" w:beforeAutospacing="0" w:after="0" w:afterAutospacing="0"/>
        <w:ind w:firstLine="450"/>
        <w:jc w:val="center"/>
        <w:rPr>
          <w:b/>
          <w:color w:val="000000"/>
          <w:shd w:val="clear" w:color="auto" w:fill="FFFFFF"/>
          <w:lang w:val="uk-UA"/>
        </w:rPr>
      </w:pPr>
      <w:r w:rsidRPr="003078C6">
        <w:rPr>
          <w:b/>
          <w:color w:val="000000"/>
          <w:shd w:val="clear" w:color="auto" w:fill="FFFFFF"/>
          <w:lang w:val="uk-UA"/>
        </w:rPr>
        <w:t xml:space="preserve">8. Земельні ділянки, які не підлягають оподаткуванню земельним податком </w:t>
      </w:r>
      <w:r w:rsidRPr="003078C6">
        <w:rPr>
          <w:b/>
          <w:lang w:val="uk-UA"/>
        </w:rPr>
        <w:t>визначені статтею 283 Податкового кодексу України.</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r w:rsidRPr="003078C6">
        <w:rPr>
          <w:b/>
          <w:color w:val="000000"/>
          <w:shd w:val="clear" w:color="auto" w:fill="FFFFFF"/>
          <w:lang w:val="uk-UA"/>
        </w:rPr>
        <w:t>8.1</w:t>
      </w:r>
      <w:r w:rsidR="00186846" w:rsidRPr="003078C6">
        <w:rPr>
          <w:b/>
          <w:color w:val="000000"/>
          <w:shd w:val="clear" w:color="auto" w:fill="FFFFFF"/>
          <w:lang w:val="uk-UA"/>
        </w:rPr>
        <w:t>.</w:t>
      </w:r>
      <w:r w:rsidRPr="003078C6">
        <w:rPr>
          <w:b/>
          <w:color w:val="000000"/>
          <w:shd w:val="clear" w:color="auto" w:fill="FFFFFF"/>
          <w:lang w:val="uk-UA"/>
        </w:rPr>
        <w:t xml:space="preserve"> </w:t>
      </w:r>
      <w:r w:rsidRPr="003078C6">
        <w:rPr>
          <w:color w:val="000000"/>
          <w:lang w:val="uk-UA"/>
        </w:rPr>
        <w:t>Не сплачується податок за:</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35" w:name="n6857"/>
      <w:bookmarkEnd w:id="35"/>
      <w:r w:rsidRPr="003078C6">
        <w:rPr>
          <w:color w:val="000000"/>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36" w:name="n6858"/>
      <w:bookmarkEnd w:id="36"/>
      <w:r w:rsidRPr="003078C6">
        <w:rPr>
          <w:color w:val="000000"/>
          <w:lang w:val="uk-UA"/>
        </w:rPr>
        <w:t>- землі сільськогосподарських угідь, що перебувають у тимчасовій консервації або у стадії сільськогосподарського освоєння;</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37" w:name="n6859"/>
      <w:bookmarkEnd w:id="37"/>
      <w:r w:rsidRPr="003078C6">
        <w:rPr>
          <w:color w:val="000000"/>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38" w:name="n6860"/>
      <w:bookmarkEnd w:id="38"/>
      <w:r w:rsidRPr="003078C6">
        <w:rPr>
          <w:color w:val="000000"/>
          <w:lang w:val="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39" w:name="n6861"/>
      <w:bookmarkEnd w:id="39"/>
      <w:r w:rsidRPr="003078C6">
        <w:rPr>
          <w:color w:val="000000"/>
          <w:lang w:val="uk-UA"/>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40" w:name="n6862"/>
      <w:bookmarkEnd w:id="40"/>
      <w:r w:rsidRPr="003078C6">
        <w:rPr>
          <w:color w:val="000000"/>
          <w:lang w:val="uk-UA"/>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41" w:name="n6863"/>
      <w:bookmarkEnd w:id="41"/>
      <w:r w:rsidRPr="003078C6">
        <w:rPr>
          <w:color w:val="000000"/>
          <w:lang w:val="uk-UA"/>
        </w:rPr>
        <w:t>-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42" w:name="n6864"/>
      <w:bookmarkEnd w:id="42"/>
      <w:r w:rsidRPr="003078C6">
        <w:rPr>
          <w:color w:val="000000"/>
          <w:lang w:val="uk-UA"/>
        </w:rPr>
        <w:t>- земельні ділянки кладовищ, крематоріїв та колумбаріїв.</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43" w:name="n6865"/>
      <w:bookmarkEnd w:id="43"/>
      <w:r w:rsidRPr="003078C6">
        <w:rPr>
          <w:color w:val="000000"/>
          <w:lang w:val="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6018A5" w:rsidRPr="003078C6" w:rsidRDefault="006018A5" w:rsidP="006018A5">
      <w:pPr>
        <w:pStyle w:val="rvps2"/>
        <w:shd w:val="clear" w:color="auto" w:fill="FFFFFF"/>
        <w:spacing w:before="0" w:beforeAutospacing="0" w:after="0" w:afterAutospacing="0"/>
        <w:ind w:firstLine="450"/>
        <w:jc w:val="both"/>
        <w:rPr>
          <w:color w:val="000000"/>
          <w:lang w:val="uk-UA"/>
        </w:rPr>
      </w:pPr>
      <w:bookmarkStart w:id="44" w:name="n6866"/>
      <w:bookmarkStart w:id="45" w:name="n11949"/>
      <w:bookmarkEnd w:id="44"/>
      <w:bookmarkEnd w:id="45"/>
      <w:r w:rsidRPr="003078C6">
        <w:rPr>
          <w:color w:val="000000"/>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9D3B9B" w:rsidRPr="003078C6" w:rsidRDefault="009D3B9B" w:rsidP="009D3B9B">
      <w:pPr>
        <w:pStyle w:val="rvps2"/>
        <w:shd w:val="clear" w:color="auto" w:fill="FFFFFF"/>
        <w:spacing w:before="0" w:beforeAutospacing="0" w:after="0" w:afterAutospacing="0"/>
        <w:ind w:firstLine="450"/>
        <w:jc w:val="center"/>
        <w:rPr>
          <w:b/>
          <w:color w:val="000000"/>
          <w:shd w:val="clear" w:color="auto" w:fill="FFFFFF"/>
          <w:lang w:val="uk-UA"/>
        </w:rPr>
      </w:pPr>
      <w:r w:rsidRPr="003078C6">
        <w:rPr>
          <w:b/>
          <w:color w:val="000000"/>
          <w:lang w:val="uk-UA"/>
        </w:rPr>
        <w:t xml:space="preserve">9. </w:t>
      </w:r>
      <w:r w:rsidRPr="003078C6">
        <w:rPr>
          <w:b/>
          <w:color w:val="000000"/>
          <w:shd w:val="clear" w:color="auto" w:fill="FFFFFF"/>
          <w:lang w:val="uk-UA"/>
        </w:rPr>
        <w:t>Особливості оподаткування платою за землю</w:t>
      </w:r>
    </w:p>
    <w:p w:rsidR="009D3B9B" w:rsidRPr="003078C6" w:rsidRDefault="009D3B9B" w:rsidP="009D3B9B">
      <w:pPr>
        <w:pStyle w:val="rvps2"/>
        <w:shd w:val="clear" w:color="auto" w:fill="FFFFFF"/>
        <w:spacing w:before="0" w:beforeAutospacing="0" w:after="0" w:afterAutospacing="0"/>
        <w:jc w:val="both"/>
        <w:rPr>
          <w:color w:val="000000"/>
          <w:lang w:val="uk-UA"/>
        </w:rPr>
      </w:pPr>
      <w:r w:rsidRPr="003078C6">
        <w:rPr>
          <w:b/>
          <w:color w:val="000000"/>
          <w:lang w:val="uk-UA"/>
        </w:rPr>
        <w:t>9.1</w:t>
      </w:r>
      <w:r w:rsidR="00186846" w:rsidRPr="003078C6">
        <w:rPr>
          <w:b/>
          <w:color w:val="000000"/>
          <w:lang w:val="uk-UA"/>
        </w:rPr>
        <w:t>.</w:t>
      </w:r>
      <w:r w:rsidRPr="003078C6">
        <w:rPr>
          <w:color w:val="000000"/>
          <w:lang w:val="uk-UA"/>
        </w:rPr>
        <w:t xml:space="preserve"> </w:t>
      </w:r>
      <w:r w:rsidR="005142B8" w:rsidRPr="003078C6">
        <w:rPr>
          <w:color w:val="000000"/>
          <w:lang w:val="uk-UA"/>
        </w:rPr>
        <w:t>Бучанська міська рада</w:t>
      </w:r>
      <w:r w:rsidRPr="003078C6">
        <w:rPr>
          <w:color w:val="000000"/>
          <w:lang w:val="uk-UA"/>
        </w:rPr>
        <w:t xml:space="preserve"> </w:t>
      </w:r>
      <w:r w:rsidR="005142B8" w:rsidRPr="003078C6">
        <w:rPr>
          <w:color w:val="000000"/>
          <w:lang w:val="uk-UA"/>
        </w:rPr>
        <w:t>має право</w:t>
      </w:r>
      <w:r w:rsidRPr="003078C6">
        <w:rPr>
          <w:color w:val="000000"/>
          <w:lang w:val="uk-UA"/>
        </w:rPr>
        <w:t xml:space="preserve"> встановлювати ставки плати за землю та пільги щодо земельного податку, що сплачується на території </w:t>
      </w:r>
      <w:r w:rsidR="00772B16" w:rsidRPr="003078C6">
        <w:rPr>
          <w:color w:val="000000"/>
          <w:shd w:val="clear" w:color="auto" w:fill="FFFFFF"/>
          <w:lang w:val="uk-UA"/>
        </w:rPr>
        <w:t>Луб’янського, Блиставицького, Гаврилівського старостинських округів</w:t>
      </w:r>
      <w:r w:rsidRPr="003078C6">
        <w:rPr>
          <w:color w:val="000000"/>
          <w:lang w:val="uk-UA"/>
        </w:rPr>
        <w:t>.</w:t>
      </w:r>
    </w:p>
    <w:p w:rsidR="009D3B9B" w:rsidRPr="003078C6" w:rsidRDefault="009D3B9B" w:rsidP="009D3B9B">
      <w:pPr>
        <w:pStyle w:val="rvps2"/>
        <w:shd w:val="clear" w:color="auto" w:fill="FFFFFF"/>
        <w:spacing w:before="0" w:beforeAutospacing="0" w:after="0" w:afterAutospacing="0"/>
        <w:ind w:firstLine="567"/>
        <w:jc w:val="both"/>
        <w:rPr>
          <w:color w:val="000000"/>
          <w:lang w:val="uk-UA"/>
        </w:rPr>
      </w:pPr>
      <w:bookmarkStart w:id="46" w:name="n11952"/>
      <w:bookmarkStart w:id="47" w:name="n6869"/>
      <w:bookmarkEnd w:id="46"/>
      <w:bookmarkEnd w:id="47"/>
      <w:r w:rsidRPr="003078C6">
        <w:rPr>
          <w:color w:val="000000"/>
          <w:lang w:val="uk-UA"/>
        </w:rPr>
        <w:t xml:space="preserve">Бучанська міська рада до 25 грудня року, що передує звітному, подають відповідному </w:t>
      </w:r>
      <w:r w:rsidR="00187E5A" w:rsidRPr="003078C6">
        <w:rPr>
          <w:color w:val="000000"/>
          <w:lang w:val="uk-UA"/>
        </w:rPr>
        <w:t>контролюючому органу</w:t>
      </w:r>
      <w:r w:rsidRPr="003078C6">
        <w:rPr>
          <w:color w:val="000000"/>
          <w:lang w:val="uk-UA"/>
        </w:rPr>
        <w:t xml:space="preserve">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за </w:t>
      </w:r>
      <w:hyperlink r:id="rId11" w:anchor="n11" w:tgtFrame="_blank" w:history="1">
        <w:r w:rsidRPr="003078C6">
          <w:rPr>
            <w:color w:val="000000"/>
            <w:lang w:val="uk-UA"/>
          </w:rPr>
          <w:t>формою</w:t>
        </w:r>
      </w:hyperlink>
      <w:r w:rsidRPr="003078C6">
        <w:rPr>
          <w:color w:val="000000"/>
          <w:lang w:val="uk-UA"/>
        </w:rPr>
        <w:t>, затвердженою Кабінетом Міністрів України.</w:t>
      </w:r>
    </w:p>
    <w:p w:rsidR="009D3B9B" w:rsidRPr="003078C6" w:rsidRDefault="009D3B9B" w:rsidP="009D3B9B">
      <w:pPr>
        <w:pStyle w:val="rvps2"/>
        <w:shd w:val="clear" w:color="auto" w:fill="FFFFFF"/>
        <w:spacing w:before="0" w:beforeAutospacing="0" w:after="0" w:afterAutospacing="0"/>
        <w:ind w:firstLine="567"/>
        <w:jc w:val="both"/>
        <w:rPr>
          <w:color w:val="000000"/>
          <w:lang w:val="uk-UA"/>
        </w:rPr>
      </w:pPr>
      <w:bookmarkStart w:id="48" w:name="n11953"/>
      <w:bookmarkStart w:id="49" w:name="n6870"/>
      <w:bookmarkEnd w:id="48"/>
      <w:bookmarkEnd w:id="49"/>
      <w:r w:rsidRPr="003078C6">
        <w:rPr>
          <w:color w:val="000000"/>
          <w:lang w:val="uk-UA"/>
        </w:rPr>
        <w:lastRenderedPageBreak/>
        <w:t>Нові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9D3B9B" w:rsidRPr="003078C6" w:rsidRDefault="009D3B9B" w:rsidP="009D3B9B">
      <w:pPr>
        <w:pStyle w:val="rvps2"/>
        <w:shd w:val="clear" w:color="auto" w:fill="FFFFFF"/>
        <w:spacing w:before="0" w:beforeAutospacing="0" w:after="0" w:afterAutospacing="0"/>
        <w:jc w:val="both"/>
        <w:rPr>
          <w:color w:val="000000"/>
          <w:lang w:val="uk-UA"/>
        </w:rPr>
      </w:pPr>
      <w:bookmarkStart w:id="50" w:name="n6871"/>
      <w:bookmarkEnd w:id="50"/>
      <w:r w:rsidRPr="003078C6">
        <w:rPr>
          <w:b/>
          <w:color w:val="000000"/>
          <w:lang w:val="uk-UA"/>
        </w:rPr>
        <w:t>9.2</w:t>
      </w:r>
      <w:r w:rsidR="00186846" w:rsidRPr="003078C6">
        <w:rPr>
          <w:b/>
          <w:color w:val="000000"/>
          <w:lang w:val="uk-UA"/>
        </w:rPr>
        <w:t>.</w:t>
      </w:r>
      <w:r w:rsidRPr="003078C6">
        <w:rPr>
          <w:color w:val="000000"/>
          <w:lang w:val="uk-UA"/>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rsidR="009D3B9B" w:rsidRPr="003078C6" w:rsidRDefault="009D3B9B" w:rsidP="009D3B9B">
      <w:pPr>
        <w:pStyle w:val="rvps2"/>
        <w:shd w:val="clear" w:color="auto" w:fill="FFFFFF"/>
        <w:spacing w:before="0" w:beforeAutospacing="0" w:after="0" w:afterAutospacing="0"/>
        <w:jc w:val="both"/>
        <w:rPr>
          <w:color w:val="000000"/>
          <w:lang w:val="uk-UA"/>
        </w:rPr>
      </w:pPr>
      <w:bookmarkStart w:id="51" w:name="n6872"/>
      <w:bookmarkEnd w:id="51"/>
      <w:r w:rsidRPr="003078C6">
        <w:rPr>
          <w:b/>
          <w:color w:val="000000"/>
          <w:lang w:val="uk-UA"/>
        </w:rPr>
        <w:t>9.3</w:t>
      </w:r>
      <w:r w:rsidR="00186846" w:rsidRPr="003078C6">
        <w:rPr>
          <w:b/>
          <w:color w:val="000000"/>
          <w:lang w:val="uk-UA"/>
        </w:rPr>
        <w:t>.</w:t>
      </w:r>
      <w:r w:rsidRPr="003078C6">
        <w:rPr>
          <w:color w:val="000000"/>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9D3B9B" w:rsidRPr="003078C6" w:rsidRDefault="009D3B9B" w:rsidP="009D3B9B">
      <w:pPr>
        <w:pStyle w:val="rvps2"/>
        <w:shd w:val="clear" w:color="auto" w:fill="FFFFFF"/>
        <w:spacing w:before="0" w:beforeAutospacing="0" w:after="0" w:afterAutospacing="0"/>
        <w:ind w:firstLine="567"/>
        <w:jc w:val="both"/>
        <w:rPr>
          <w:color w:val="000000"/>
          <w:lang w:val="uk-UA"/>
        </w:rPr>
      </w:pPr>
      <w:bookmarkStart w:id="52" w:name="n6873"/>
      <w:bookmarkEnd w:id="52"/>
      <w:r w:rsidRPr="003078C6">
        <w:rPr>
          <w:color w:val="000000"/>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9D3B9B" w:rsidRPr="003078C6" w:rsidRDefault="009D3B9B" w:rsidP="009D3B9B">
      <w:pPr>
        <w:pStyle w:val="rvps2"/>
        <w:shd w:val="clear" w:color="auto" w:fill="FFFFFF"/>
        <w:spacing w:before="0" w:beforeAutospacing="0" w:after="0" w:afterAutospacing="0"/>
        <w:jc w:val="both"/>
        <w:rPr>
          <w:color w:val="000000"/>
          <w:lang w:val="uk-UA"/>
        </w:rPr>
      </w:pPr>
      <w:bookmarkStart w:id="53" w:name="n6874"/>
      <w:bookmarkStart w:id="54" w:name="n14909"/>
      <w:bookmarkEnd w:id="53"/>
      <w:bookmarkEnd w:id="54"/>
      <w:r w:rsidRPr="003078C6">
        <w:rPr>
          <w:b/>
          <w:color w:val="000000"/>
          <w:lang w:val="uk-UA"/>
        </w:rPr>
        <w:t>9.4</w:t>
      </w:r>
      <w:r w:rsidR="00186846" w:rsidRPr="003078C6">
        <w:rPr>
          <w:b/>
          <w:color w:val="000000"/>
          <w:lang w:val="uk-UA"/>
        </w:rPr>
        <w:t>.</w:t>
      </w:r>
      <w:r w:rsidRPr="003078C6">
        <w:rPr>
          <w:color w:val="000000"/>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відповідно до </w:t>
      </w:r>
      <w:hyperlink r:id="rId12" w:anchor="n6776" w:history="1">
        <w:r w:rsidRPr="003078C6">
          <w:rPr>
            <w:color w:val="000000"/>
            <w:lang w:val="uk-UA"/>
          </w:rPr>
          <w:t>статей 274</w:t>
        </w:r>
      </w:hyperlink>
      <w:r w:rsidRPr="003078C6">
        <w:rPr>
          <w:color w:val="000000"/>
          <w:lang w:val="uk-UA"/>
        </w:rPr>
        <w:t> і </w:t>
      </w:r>
      <w:hyperlink r:id="rId13" w:anchor="n6807" w:history="1">
        <w:r w:rsidRPr="003078C6">
          <w:rPr>
            <w:color w:val="000000"/>
            <w:lang w:val="uk-UA"/>
          </w:rPr>
          <w:t>277</w:t>
        </w:r>
      </w:hyperlink>
      <w:r w:rsidRPr="003078C6">
        <w:rPr>
          <w:color w:val="000000"/>
          <w:lang w:val="uk-UA"/>
        </w:rPr>
        <w:t> Податкового кодексу України.</w:t>
      </w:r>
    </w:p>
    <w:p w:rsidR="0061566D" w:rsidRPr="003078C6" w:rsidRDefault="006018A5" w:rsidP="006018A5">
      <w:pPr>
        <w:jc w:val="center"/>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 xml:space="preserve"> </w:t>
      </w:r>
      <w:r w:rsidR="001F42A1" w:rsidRPr="003078C6">
        <w:rPr>
          <w:rFonts w:ascii="Times New Roman" w:eastAsia="Times New Roman" w:hAnsi="Times New Roman" w:cs="Times New Roman"/>
          <w:b/>
          <w:lang w:eastAsia="ru-RU"/>
        </w:rPr>
        <w:t>10</w:t>
      </w:r>
      <w:r w:rsidR="0061566D" w:rsidRPr="003078C6">
        <w:rPr>
          <w:rFonts w:ascii="Times New Roman" w:eastAsia="Times New Roman" w:hAnsi="Times New Roman" w:cs="Times New Roman"/>
          <w:b/>
          <w:lang w:eastAsia="ru-RU"/>
        </w:rPr>
        <w:t>. Порядок обчислення та сплати податку</w:t>
      </w:r>
    </w:p>
    <w:p w:rsidR="00FB5B17" w:rsidRPr="003078C6" w:rsidRDefault="00407B8F" w:rsidP="00FB5B17">
      <w:pPr>
        <w:pStyle w:val="rvps2"/>
        <w:shd w:val="clear" w:color="auto" w:fill="FFFFFF"/>
        <w:spacing w:before="0" w:beforeAutospacing="0" w:after="0" w:afterAutospacing="0"/>
        <w:ind w:firstLine="450"/>
        <w:jc w:val="both"/>
        <w:rPr>
          <w:color w:val="000000"/>
          <w:lang w:val="uk-UA"/>
        </w:rPr>
      </w:pPr>
      <w:r w:rsidRPr="003078C6">
        <w:rPr>
          <w:rFonts w:eastAsia="Times New Roman"/>
          <w:b/>
          <w:lang w:val="uk-UA"/>
        </w:rPr>
        <w:t>10</w:t>
      </w:r>
      <w:r w:rsidR="0061566D" w:rsidRPr="003078C6">
        <w:rPr>
          <w:rFonts w:eastAsia="Times New Roman"/>
          <w:b/>
          <w:lang w:val="uk-UA"/>
        </w:rPr>
        <w:t>.1.</w:t>
      </w:r>
      <w:r w:rsidR="002F464B" w:rsidRPr="003078C6">
        <w:rPr>
          <w:rFonts w:eastAsia="Times New Roman"/>
          <w:lang w:val="uk-UA"/>
        </w:rPr>
        <w:t xml:space="preserve"> </w:t>
      </w:r>
      <w:r w:rsidR="00FB5B17" w:rsidRPr="003078C6">
        <w:rPr>
          <w:color w:val="000000"/>
          <w:lang w:val="uk-UA"/>
        </w:rPr>
        <w:t>Підставою для нарахування земельного податку є дані державного земельного кадастру.</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55" w:name="n6880"/>
      <w:bookmarkEnd w:id="55"/>
      <w:r w:rsidRPr="003078C6">
        <w:rPr>
          <w:color w:val="000000"/>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FB5B17" w:rsidRPr="003078C6" w:rsidRDefault="00407B8F" w:rsidP="00407B8F">
      <w:pPr>
        <w:pStyle w:val="rvps2"/>
        <w:shd w:val="clear" w:color="auto" w:fill="FFFFFF"/>
        <w:spacing w:before="0" w:beforeAutospacing="0" w:after="0" w:afterAutospacing="0"/>
        <w:jc w:val="both"/>
        <w:rPr>
          <w:color w:val="000000"/>
          <w:lang w:val="uk-UA"/>
        </w:rPr>
      </w:pPr>
      <w:bookmarkStart w:id="56" w:name="n6881"/>
      <w:bookmarkStart w:id="57" w:name="n6882"/>
      <w:bookmarkEnd w:id="56"/>
      <w:bookmarkEnd w:id="57"/>
      <w:r w:rsidRPr="003078C6">
        <w:rPr>
          <w:b/>
          <w:color w:val="000000"/>
          <w:lang w:val="uk-UA"/>
        </w:rPr>
        <w:t>10.2</w:t>
      </w:r>
      <w:r w:rsidR="00186846" w:rsidRPr="003078C6">
        <w:rPr>
          <w:b/>
          <w:color w:val="000000"/>
          <w:lang w:val="uk-UA"/>
        </w:rPr>
        <w:t>.</w:t>
      </w:r>
      <w:r w:rsidR="00FB5B17" w:rsidRPr="003078C6">
        <w:rPr>
          <w:color w:val="000000"/>
          <w:lang w:val="uk-UA"/>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4" w:anchor="n16" w:tgtFrame="_blank" w:history="1">
        <w:r w:rsidR="00FB5B17" w:rsidRPr="003078C6">
          <w:rPr>
            <w:color w:val="000000"/>
            <w:lang w:val="uk-UA"/>
          </w:rPr>
          <w:t>податкову декларацію</w:t>
        </w:r>
      </w:hyperlink>
      <w:r w:rsidR="00FB5B17" w:rsidRPr="003078C6">
        <w:rPr>
          <w:color w:val="000000"/>
          <w:lang w:val="uk-UA"/>
        </w:rPr>
        <w:t> на поточний рік за формою, встановленою у порядку, передбаченому </w:t>
      </w:r>
      <w:hyperlink r:id="rId15" w:anchor="n1144" w:history="1">
        <w:r w:rsidR="00FB5B17" w:rsidRPr="003078C6">
          <w:rPr>
            <w:color w:val="000000"/>
            <w:lang w:val="uk-UA"/>
          </w:rPr>
          <w:t>статтею 46</w:t>
        </w:r>
      </w:hyperlink>
      <w:r w:rsidR="00FB5B17" w:rsidRPr="003078C6">
        <w:rPr>
          <w:color w:val="000000"/>
          <w:lang w:val="uk-UA"/>
        </w:rPr>
        <w:t> </w:t>
      </w:r>
      <w:r w:rsidRPr="003078C6">
        <w:rPr>
          <w:color w:val="000000"/>
          <w:lang w:val="uk-UA"/>
        </w:rPr>
        <w:t>Податкового к</w:t>
      </w:r>
      <w:r w:rsidR="00FB5B17" w:rsidRPr="003078C6">
        <w:rPr>
          <w:color w:val="000000"/>
          <w:lang w:val="uk-UA"/>
        </w:rPr>
        <w:t>одексу</w:t>
      </w:r>
      <w:r w:rsidRPr="003078C6">
        <w:rPr>
          <w:color w:val="000000"/>
          <w:lang w:val="uk-UA"/>
        </w:rPr>
        <w:t xml:space="preserve"> України</w:t>
      </w:r>
      <w:r w:rsidR="00FB5B17" w:rsidRPr="003078C6">
        <w:rPr>
          <w:color w:val="000000"/>
          <w:lang w:val="uk-UA"/>
        </w:rPr>
        <w:t>,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FB5B17" w:rsidRPr="003078C6" w:rsidRDefault="00407B8F" w:rsidP="00407B8F">
      <w:pPr>
        <w:pStyle w:val="rvps2"/>
        <w:shd w:val="clear" w:color="auto" w:fill="FFFFFF"/>
        <w:spacing w:before="0" w:beforeAutospacing="0" w:after="0" w:afterAutospacing="0"/>
        <w:jc w:val="both"/>
        <w:rPr>
          <w:color w:val="000000"/>
          <w:lang w:val="uk-UA"/>
        </w:rPr>
      </w:pPr>
      <w:bookmarkStart w:id="58" w:name="n6883"/>
      <w:bookmarkStart w:id="59" w:name="n6884"/>
      <w:bookmarkEnd w:id="58"/>
      <w:bookmarkEnd w:id="59"/>
      <w:r w:rsidRPr="003078C6">
        <w:rPr>
          <w:b/>
          <w:color w:val="000000"/>
          <w:lang w:val="uk-UA"/>
        </w:rPr>
        <w:t>10.3</w:t>
      </w:r>
      <w:r w:rsidR="00186846" w:rsidRPr="003078C6">
        <w:rPr>
          <w:b/>
          <w:color w:val="000000"/>
          <w:lang w:val="uk-UA"/>
        </w:rPr>
        <w:t>.</w:t>
      </w:r>
      <w:r w:rsidR="00FB5B17" w:rsidRPr="003078C6">
        <w:rPr>
          <w:color w:val="000000"/>
          <w:lang w:val="uk-UA"/>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FB5B17" w:rsidRPr="003078C6" w:rsidRDefault="00407B8F" w:rsidP="00407B8F">
      <w:pPr>
        <w:pStyle w:val="rvps2"/>
        <w:shd w:val="clear" w:color="auto" w:fill="FFFFFF"/>
        <w:spacing w:before="0" w:beforeAutospacing="0" w:after="0" w:afterAutospacing="0"/>
        <w:jc w:val="both"/>
        <w:rPr>
          <w:color w:val="000000"/>
          <w:lang w:val="uk-UA"/>
        </w:rPr>
      </w:pPr>
      <w:bookmarkStart w:id="60" w:name="n6885"/>
      <w:bookmarkStart w:id="61" w:name="n6886"/>
      <w:bookmarkEnd w:id="60"/>
      <w:bookmarkEnd w:id="61"/>
      <w:r w:rsidRPr="003078C6">
        <w:rPr>
          <w:b/>
          <w:color w:val="000000"/>
          <w:lang w:val="uk-UA"/>
        </w:rPr>
        <w:t>10.4</w:t>
      </w:r>
      <w:r w:rsidR="00186846" w:rsidRPr="003078C6">
        <w:rPr>
          <w:b/>
          <w:color w:val="000000"/>
          <w:lang w:val="uk-UA"/>
        </w:rPr>
        <w:t>.</w:t>
      </w:r>
      <w:r w:rsidR="00FB5B17" w:rsidRPr="003078C6">
        <w:rPr>
          <w:color w:val="000000"/>
          <w:lang w:val="uk-UA"/>
        </w:rPr>
        <w:t xml:space="preserve">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62" w:name="n6887"/>
      <w:bookmarkEnd w:id="62"/>
      <w:r w:rsidRPr="003078C6">
        <w:rPr>
          <w:color w:val="000000"/>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B5B17" w:rsidRPr="003078C6" w:rsidRDefault="00407B8F" w:rsidP="00407B8F">
      <w:pPr>
        <w:pStyle w:val="rvps2"/>
        <w:shd w:val="clear" w:color="auto" w:fill="FFFFFF"/>
        <w:spacing w:before="0" w:beforeAutospacing="0" w:after="0" w:afterAutospacing="0"/>
        <w:jc w:val="both"/>
        <w:rPr>
          <w:color w:val="000000"/>
          <w:lang w:val="uk-UA"/>
        </w:rPr>
      </w:pPr>
      <w:bookmarkStart w:id="63" w:name="n6888"/>
      <w:bookmarkStart w:id="64" w:name="n6889"/>
      <w:bookmarkEnd w:id="63"/>
      <w:bookmarkEnd w:id="64"/>
      <w:r w:rsidRPr="003078C6">
        <w:rPr>
          <w:b/>
          <w:color w:val="000000"/>
          <w:lang w:val="uk-UA"/>
        </w:rPr>
        <w:t>10.5</w:t>
      </w:r>
      <w:r w:rsidR="00186846" w:rsidRPr="003078C6">
        <w:rPr>
          <w:b/>
          <w:color w:val="000000"/>
          <w:lang w:val="uk-UA"/>
        </w:rPr>
        <w:t>.</w:t>
      </w:r>
      <w:r w:rsidR="00FB5B17" w:rsidRPr="003078C6">
        <w:rPr>
          <w:color w:val="000000"/>
          <w:lang w:val="uk-UA"/>
        </w:rPr>
        <w:t xml:space="preserve">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w:t>
      </w:r>
      <w:hyperlink r:id="rId16" w:anchor="n1398" w:history="1">
        <w:r w:rsidR="00FB5B17" w:rsidRPr="003078C6">
          <w:rPr>
            <w:color w:val="000000"/>
            <w:lang w:val="uk-UA"/>
          </w:rPr>
          <w:t>статтею 58</w:t>
        </w:r>
      </w:hyperlink>
      <w:r w:rsidR="00FB5B17" w:rsidRPr="003078C6">
        <w:rPr>
          <w:color w:val="000000"/>
          <w:lang w:val="uk-UA"/>
        </w:rPr>
        <w:t> </w:t>
      </w:r>
      <w:r w:rsidRPr="003078C6">
        <w:rPr>
          <w:color w:val="000000"/>
          <w:lang w:val="uk-UA"/>
        </w:rPr>
        <w:t>Податкового к</w:t>
      </w:r>
      <w:r w:rsidR="00FB5B17" w:rsidRPr="003078C6">
        <w:rPr>
          <w:color w:val="000000"/>
          <w:lang w:val="uk-UA"/>
        </w:rPr>
        <w:t>одексу</w:t>
      </w:r>
      <w:r w:rsidRPr="003078C6">
        <w:rPr>
          <w:color w:val="000000"/>
          <w:lang w:val="uk-UA"/>
        </w:rPr>
        <w:t xml:space="preserve"> України</w:t>
      </w:r>
      <w:r w:rsidR="00FB5B17" w:rsidRPr="003078C6">
        <w:rPr>
          <w:color w:val="000000"/>
          <w:lang w:val="uk-UA"/>
        </w:rPr>
        <w:t>.</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65" w:name="n6890"/>
      <w:bookmarkEnd w:id="65"/>
      <w:r w:rsidRPr="003078C6">
        <w:rPr>
          <w:color w:val="000000"/>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66" w:name="n6891"/>
      <w:bookmarkEnd w:id="66"/>
      <w:r w:rsidRPr="003078C6">
        <w:rPr>
          <w:color w:val="000000"/>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67" w:name="n14390"/>
      <w:bookmarkEnd w:id="67"/>
      <w:r w:rsidRPr="003078C6">
        <w:rPr>
          <w:color w:val="000000"/>
          <w:lang w:val="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68" w:name="n14391"/>
      <w:bookmarkEnd w:id="68"/>
      <w:r w:rsidRPr="003078C6">
        <w:rPr>
          <w:color w:val="000000"/>
          <w:lang w:val="uk-UA"/>
        </w:rPr>
        <w:lastRenderedPageBreak/>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FB5B17" w:rsidRPr="003078C6"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69" w:name="n14392"/>
      <w:bookmarkEnd w:id="69"/>
      <w:r w:rsidRPr="003078C6">
        <w:rPr>
          <w:color w:val="000000"/>
          <w:lang w:val="uk-UA"/>
        </w:rPr>
        <w:t>розміру площі земельної ділянки, що перебуває у власності та/або користуванні платника податку;</w:t>
      </w:r>
    </w:p>
    <w:p w:rsidR="00FB5B17" w:rsidRPr="003078C6"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0" w:name="n14393"/>
      <w:bookmarkEnd w:id="70"/>
      <w:r w:rsidRPr="003078C6">
        <w:rPr>
          <w:color w:val="000000"/>
          <w:lang w:val="uk-UA"/>
        </w:rPr>
        <w:t>права на користування пільгою із сплати податку;</w:t>
      </w:r>
    </w:p>
    <w:p w:rsidR="00FB5B17" w:rsidRPr="003078C6"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1" w:name="n14394"/>
      <w:bookmarkEnd w:id="71"/>
      <w:r w:rsidRPr="003078C6">
        <w:rPr>
          <w:color w:val="000000"/>
          <w:lang w:val="uk-UA"/>
        </w:rPr>
        <w:t>розміру ставки податку;</w:t>
      </w:r>
    </w:p>
    <w:p w:rsidR="00FB5B17" w:rsidRPr="003078C6"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2" w:name="n14395"/>
      <w:bookmarkEnd w:id="72"/>
      <w:r w:rsidRPr="003078C6">
        <w:rPr>
          <w:color w:val="000000"/>
          <w:lang w:val="uk-UA"/>
        </w:rPr>
        <w:t>нарахованої суми податку.</w:t>
      </w:r>
    </w:p>
    <w:p w:rsidR="00FB5B17" w:rsidRPr="003078C6" w:rsidRDefault="00FB5B17" w:rsidP="00FB5B17">
      <w:pPr>
        <w:pStyle w:val="rvps2"/>
        <w:shd w:val="clear" w:color="auto" w:fill="FFFFFF"/>
        <w:spacing w:before="0" w:beforeAutospacing="0" w:after="0" w:afterAutospacing="0"/>
        <w:ind w:firstLine="450"/>
        <w:jc w:val="both"/>
        <w:rPr>
          <w:color w:val="000000"/>
          <w:lang w:val="uk-UA"/>
        </w:rPr>
      </w:pPr>
      <w:bookmarkStart w:id="73" w:name="n14396"/>
      <w:bookmarkEnd w:id="73"/>
      <w:r w:rsidRPr="003078C6">
        <w:rPr>
          <w:color w:val="000000"/>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B5B17" w:rsidRPr="003078C6" w:rsidRDefault="00407B8F" w:rsidP="00407B8F">
      <w:pPr>
        <w:pStyle w:val="rvps2"/>
        <w:shd w:val="clear" w:color="auto" w:fill="FFFFFF"/>
        <w:spacing w:before="0" w:beforeAutospacing="0" w:after="0" w:afterAutospacing="0"/>
        <w:jc w:val="both"/>
        <w:rPr>
          <w:color w:val="000000"/>
          <w:lang w:val="uk-UA"/>
        </w:rPr>
      </w:pPr>
      <w:bookmarkStart w:id="74" w:name="n14389"/>
      <w:bookmarkStart w:id="75" w:name="n6892"/>
      <w:bookmarkEnd w:id="74"/>
      <w:bookmarkEnd w:id="75"/>
      <w:r w:rsidRPr="003078C6">
        <w:rPr>
          <w:b/>
          <w:color w:val="000000"/>
          <w:lang w:val="uk-UA"/>
        </w:rPr>
        <w:t>10.6</w:t>
      </w:r>
      <w:r w:rsidR="00186846" w:rsidRPr="003078C6">
        <w:rPr>
          <w:b/>
          <w:color w:val="000000"/>
          <w:lang w:val="uk-UA"/>
        </w:rPr>
        <w:t>.</w:t>
      </w:r>
      <w:r w:rsidR="00FB5B17" w:rsidRPr="003078C6">
        <w:rPr>
          <w:color w:val="000000"/>
          <w:lang w:val="uk-UA"/>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76" w:name="n6893"/>
      <w:bookmarkEnd w:id="76"/>
      <w:r w:rsidRPr="003078C6">
        <w:rPr>
          <w:color w:val="000000"/>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77" w:name="n6894"/>
      <w:bookmarkEnd w:id="77"/>
      <w:r w:rsidRPr="003078C6">
        <w:rPr>
          <w:color w:val="000000"/>
          <w:lang w:val="uk-UA"/>
        </w:rPr>
        <w:t>2) пропорційно належній частці кожної особи - якщо будівля перебуває у спільній частковій власності;</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78" w:name="n6895"/>
      <w:bookmarkEnd w:id="78"/>
      <w:r w:rsidRPr="003078C6">
        <w:rPr>
          <w:color w:val="000000"/>
          <w:lang w:val="uk-UA"/>
        </w:rPr>
        <w:t>3) пропорційно належній частці кожної особи - якщо будівля перебуває у спільній сумісній власності і поділена в натурі.</w:t>
      </w:r>
    </w:p>
    <w:p w:rsidR="00FB5B17" w:rsidRPr="003078C6" w:rsidRDefault="00FB5B17" w:rsidP="00407B8F">
      <w:pPr>
        <w:pStyle w:val="rvps2"/>
        <w:shd w:val="clear" w:color="auto" w:fill="FFFFFF"/>
        <w:spacing w:before="0" w:beforeAutospacing="0" w:after="0" w:afterAutospacing="0"/>
        <w:ind w:firstLine="567"/>
        <w:jc w:val="both"/>
        <w:rPr>
          <w:color w:val="000000"/>
          <w:lang w:val="uk-UA"/>
        </w:rPr>
      </w:pPr>
      <w:bookmarkStart w:id="79" w:name="n6896"/>
      <w:bookmarkEnd w:id="79"/>
      <w:r w:rsidRPr="003078C6">
        <w:rPr>
          <w:color w:val="000000"/>
          <w:lang w:val="uk-UA"/>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rsidR="00FB5B17" w:rsidRPr="003078C6" w:rsidRDefault="00407B8F" w:rsidP="00407B8F">
      <w:pPr>
        <w:pStyle w:val="rvps2"/>
        <w:shd w:val="clear" w:color="auto" w:fill="FFFFFF"/>
        <w:spacing w:before="0" w:beforeAutospacing="0" w:after="0" w:afterAutospacing="0"/>
        <w:jc w:val="both"/>
        <w:rPr>
          <w:color w:val="000000"/>
          <w:lang w:val="uk-UA"/>
        </w:rPr>
      </w:pPr>
      <w:bookmarkStart w:id="80" w:name="n6897"/>
      <w:bookmarkEnd w:id="80"/>
      <w:r w:rsidRPr="003078C6">
        <w:rPr>
          <w:b/>
          <w:color w:val="000000"/>
          <w:lang w:val="uk-UA"/>
        </w:rPr>
        <w:t>10.7</w:t>
      </w:r>
      <w:r w:rsidR="00186846" w:rsidRPr="003078C6">
        <w:rPr>
          <w:b/>
          <w:color w:val="000000"/>
          <w:lang w:val="uk-UA"/>
        </w:rPr>
        <w:t>.</w:t>
      </w:r>
      <w:r w:rsidRPr="003078C6">
        <w:rPr>
          <w:color w:val="000000"/>
          <w:lang w:val="uk-UA"/>
        </w:rPr>
        <w:t xml:space="preserve"> </w:t>
      </w:r>
      <w:r w:rsidR="00FB5B17" w:rsidRPr="003078C6">
        <w:rPr>
          <w:color w:val="000000"/>
          <w:lang w:val="uk-UA"/>
        </w:rPr>
        <w:t>Юридична особа зменшує податкові зобов'язання із земельного податку на суму пільг, які надаються фізичним особам відповідно до </w:t>
      </w:r>
      <w:hyperlink r:id="rId17" w:anchor="n6824" w:history="1">
        <w:r w:rsidR="00FB5B17" w:rsidRPr="003078C6">
          <w:rPr>
            <w:color w:val="000000"/>
            <w:lang w:val="uk-UA"/>
          </w:rPr>
          <w:t>пункту 281.1</w:t>
        </w:r>
      </w:hyperlink>
      <w:r w:rsidR="00FB5B17" w:rsidRPr="003078C6">
        <w:rPr>
          <w:color w:val="000000"/>
          <w:lang w:val="uk-UA"/>
        </w:rPr>
        <w:t xml:space="preserve"> статті 281 </w:t>
      </w:r>
      <w:r w:rsidRPr="003078C6">
        <w:rPr>
          <w:color w:val="000000"/>
          <w:lang w:val="uk-UA"/>
        </w:rPr>
        <w:t>Податкового к</w:t>
      </w:r>
      <w:r w:rsidR="00FB5B17" w:rsidRPr="003078C6">
        <w:rPr>
          <w:color w:val="000000"/>
          <w:lang w:val="uk-UA"/>
        </w:rPr>
        <w:t>одексу</w:t>
      </w:r>
      <w:r w:rsidRPr="003078C6">
        <w:rPr>
          <w:color w:val="000000"/>
          <w:lang w:val="uk-UA"/>
        </w:rPr>
        <w:t xml:space="preserve"> України</w:t>
      </w:r>
      <w:r w:rsidR="00FB5B17" w:rsidRPr="003078C6">
        <w:rPr>
          <w:color w:val="000000"/>
          <w:lang w:val="uk-UA"/>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w:t>
      </w:r>
    </w:p>
    <w:p w:rsidR="00FB5B17" w:rsidRPr="003078C6" w:rsidRDefault="00FB5B17" w:rsidP="00FB5B17">
      <w:pPr>
        <w:pStyle w:val="rvps2"/>
        <w:shd w:val="clear" w:color="auto" w:fill="FFFFFF"/>
        <w:spacing w:before="0" w:beforeAutospacing="0" w:after="0" w:afterAutospacing="0"/>
        <w:ind w:firstLine="450"/>
        <w:jc w:val="both"/>
        <w:rPr>
          <w:color w:val="000000"/>
          <w:lang w:val="uk-UA"/>
        </w:rPr>
      </w:pPr>
      <w:bookmarkStart w:id="81" w:name="n6898"/>
      <w:bookmarkEnd w:id="81"/>
      <w:r w:rsidRPr="003078C6">
        <w:rPr>
          <w:color w:val="000000"/>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8" w:tgtFrame="_blank" w:history="1">
        <w:r w:rsidRPr="003078C6">
          <w:rPr>
            <w:color w:val="000000"/>
            <w:lang w:val="uk-UA"/>
          </w:rPr>
          <w:t>Законом України "Про основи соціальної захищеності інвалідів в Україні"</w:t>
        </w:r>
      </w:hyperlink>
      <w:r w:rsidRPr="003078C6">
        <w:rPr>
          <w:color w:val="000000"/>
          <w:lang w:val="uk-UA"/>
        </w:rPr>
        <w:t>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w:t>
      </w:r>
    </w:p>
    <w:p w:rsidR="0061566D" w:rsidRPr="003078C6" w:rsidRDefault="00407B8F" w:rsidP="0061566D">
      <w:pPr>
        <w:jc w:val="center"/>
        <w:rPr>
          <w:rFonts w:ascii="Times New Roman" w:eastAsia="Times New Roman" w:hAnsi="Times New Roman" w:cs="Times New Roman"/>
          <w:b/>
          <w:lang w:eastAsia="ru-RU"/>
        </w:rPr>
      </w:pPr>
      <w:r w:rsidRPr="003078C6">
        <w:rPr>
          <w:rFonts w:ascii="Times New Roman" w:eastAsia="Times New Roman" w:hAnsi="Times New Roman" w:cs="Times New Roman"/>
          <w:b/>
          <w:lang w:eastAsia="ru-RU"/>
        </w:rPr>
        <w:t>11</w:t>
      </w:r>
      <w:r w:rsidR="00AB3424" w:rsidRPr="003078C6">
        <w:rPr>
          <w:rFonts w:ascii="Times New Roman" w:eastAsia="Times New Roman" w:hAnsi="Times New Roman" w:cs="Times New Roman"/>
          <w:b/>
          <w:lang w:eastAsia="ru-RU"/>
        </w:rPr>
        <w:t>. С</w:t>
      </w:r>
      <w:r w:rsidR="0061566D" w:rsidRPr="003078C6">
        <w:rPr>
          <w:rFonts w:ascii="Times New Roman" w:eastAsia="Times New Roman" w:hAnsi="Times New Roman" w:cs="Times New Roman"/>
          <w:b/>
          <w:lang w:eastAsia="ru-RU"/>
        </w:rPr>
        <w:t>троки сплати податку</w:t>
      </w:r>
    </w:p>
    <w:p w:rsidR="00AB3424" w:rsidRPr="003078C6" w:rsidRDefault="00AB3424" w:rsidP="00AB3424">
      <w:pPr>
        <w:pStyle w:val="rvps2"/>
        <w:shd w:val="clear" w:color="auto" w:fill="FFFFFF"/>
        <w:spacing w:before="0" w:beforeAutospacing="0" w:after="0" w:afterAutospacing="0"/>
        <w:jc w:val="both"/>
        <w:rPr>
          <w:color w:val="000000"/>
          <w:lang w:val="uk-UA"/>
        </w:rPr>
      </w:pPr>
      <w:r w:rsidRPr="003078C6">
        <w:rPr>
          <w:b/>
          <w:color w:val="000000"/>
          <w:lang w:val="uk-UA"/>
        </w:rPr>
        <w:t>11.1</w:t>
      </w:r>
      <w:r w:rsidR="00186846" w:rsidRPr="003078C6">
        <w:rPr>
          <w:b/>
          <w:color w:val="000000"/>
          <w:lang w:val="uk-UA"/>
        </w:rPr>
        <w:t>.</w:t>
      </w:r>
      <w:r w:rsidRPr="003078C6">
        <w:rPr>
          <w:color w:val="000000"/>
          <w:lang w:val="uk-UA"/>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rsidR="00AB3424" w:rsidRPr="003078C6" w:rsidRDefault="00AB3424" w:rsidP="00AB3424">
      <w:pPr>
        <w:pStyle w:val="rvps2"/>
        <w:shd w:val="clear" w:color="auto" w:fill="FFFFFF"/>
        <w:spacing w:before="0" w:beforeAutospacing="0" w:after="0" w:afterAutospacing="0"/>
        <w:ind w:firstLine="567"/>
        <w:jc w:val="both"/>
        <w:rPr>
          <w:color w:val="000000"/>
          <w:lang w:val="uk-UA"/>
        </w:rPr>
      </w:pPr>
      <w:bookmarkStart w:id="82" w:name="n6902"/>
      <w:bookmarkEnd w:id="82"/>
      <w:r w:rsidRPr="003078C6">
        <w:rPr>
          <w:color w:val="000000"/>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83" w:name="n6903"/>
      <w:bookmarkEnd w:id="83"/>
      <w:r w:rsidRPr="003078C6">
        <w:rPr>
          <w:b/>
          <w:color w:val="000000"/>
          <w:lang w:val="uk-UA"/>
        </w:rPr>
        <w:t>11.2</w:t>
      </w:r>
      <w:r w:rsidR="00186846" w:rsidRPr="003078C6">
        <w:rPr>
          <w:b/>
          <w:color w:val="000000"/>
          <w:lang w:val="uk-UA"/>
        </w:rPr>
        <w:t>.</w:t>
      </w:r>
      <w:r w:rsidRPr="003078C6">
        <w:rPr>
          <w:color w:val="000000"/>
          <w:lang w:val="uk-UA"/>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84" w:name="n14397"/>
      <w:bookmarkStart w:id="85" w:name="n6904"/>
      <w:bookmarkEnd w:id="84"/>
      <w:bookmarkEnd w:id="85"/>
      <w:r w:rsidRPr="003078C6">
        <w:rPr>
          <w:b/>
          <w:color w:val="000000"/>
          <w:lang w:val="uk-UA"/>
        </w:rPr>
        <w:t>11.3</w:t>
      </w:r>
      <w:r w:rsidR="00186846" w:rsidRPr="003078C6">
        <w:rPr>
          <w:b/>
          <w:color w:val="000000"/>
          <w:lang w:val="uk-UA"/>
        </w:rPr>
        <w:t>.</w:t>
      </w:r>
      <w:r w:rsidRPr="003078C6">
        <w:rPr>
          <w:color w:val="000000"/>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86" w:name="n6905"/>
      <w:bookmarkEnd w:id="86"/>
      <w:r w:rsidRPr="003078C6">
        <w:rPr>
          <w:b/>
          <w:color w:val="000000"/>
          <w:lang w:val="uk-UA"/>
        </w:rPr>
        <w:t>11.4</w:t>
      </w:r>
      <w:r w:rsidR="00186846" w:rsidRPr="003078C6">
        <w:rPr>
          <w:b/>
          <w:color w:val="000000"/>
          <w:lang w:val="uk-UA"/>
        </w:rPr>
        <w:t>.</w:t>
      </w:r>
      <w:r w:rsidRPr="003078C6">
        <w:rPr>
          <w:color w:val="000000"/>
          <w:lang w:val="uk-UA"/>
        </w:rPr>
        <w:t xml:space="preserve"> 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87" w:name="n11955"/>
      <w:bookmarkStart w:id="88" w:name="n6906"/>
      <w:bookmarkEnd w:id="87"/>
      <w:bookmarkEnd w:id="88"/>
      <w:r w:rsidRPr="003078C6">
        <w:rPr>
          <w:b/>
          <w:color w:val="000000"/>
          <w:lang w:val="uk-UA"/>
        </w:rPr>
        <w:t>11.5</w:t>
      </w:r>
      <w:r w:rsidR="00186846" w:rsidRPr="003078C6">
        <w:rPr>
          <w:b/>
          <w:color w:val="000000"/>
          <w:lang w:val="uk-UA"/>
        </w:rPr>
        <w:t>.</w:t>
      </w:r>
      <w:r w:rsidRPr="003078C6">
        <w:rPr>
          <w:color w:val="000000"/>
          <w:lang w:val="uk-UA"/>
        </w:rPr>
        <w:t xml:space="preserve"> Податок фізичними особами сплачується протягом 60 днів з дня вручення податкового повідомлення-рішення.</w:t>
      </w:r>
    </w:p>
    <w:p w:rsidR="00AB3424" w:rsidRPr="003078C6" w:rsidRDefault="00AB3424" w:rsidP="00AB3424">
      <w:pPr>
        <w:pStyle w:val="rvps2"/>
        <w:shd w:val="clear" w:color="auto" w:fill="FFFFFF"/>
        <w:spacing w:before="0" w:beforeAutospacing="0" w:after="0" w:afterAutospacing="0"/>
        <w:ind w:firstLine="450"/>
        <w:jc w:val="both"/>
        <w:rPr>
          <w:color w:val="000000"/>
          <w:lang w:val="uk-UA"/>
        </w:rPr>
      </w:pPr>
      <w:bookmarkStart w:id="89" w:name="n6907"/>
      <w:bookmarkEnd w:id="89"/>
      <w:r w:rsidRPr="003078C6">
        <w:rPr>
          <w:color w:val="000000"/>
          <w:lang w:val="uk-UA"/>
        </w:rPr>
        <w:lastRenderedPageBreak/>
        <w:t>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w:t>
      </w:r>
      <w:hyperlink r:id="rId19" w:anchor="n15" w:tgtFrame="_blank" w:history="1">
        <w:r w:rsidRPr="003078C6">
          <w:rPr>
            <w:color w:val="000000"/>
            <w:lang w:val="uk-UA"/>
          </w:rPr>
          <w:t>Форма квитанції</w:t>
        </w:r>
      </w:hyperlink>
      <w:r w:rsidRPr="003078C6">
        <w:rPr>
          <w:color w:val="000000"/>
          <w:lang w:val="uk-UA"/>
        </w:rPr>
        <w:t> встановлюється у порядку, передбаченому </w:t>
      </w:r>
      <w:hyperlink r:id="rId20" w:anchor="n1144" w:history="1">
        <w:r w:rsidRPr="003078C6">
          <w:rPr>
            <w:color w:val="000000"/>
            <w:lang w:val="uk-UA"/>
          </w:rPr>
          <w:t>статтею 46</w:t>
        </w:r>
      </w:hyperlink>
      <w:r w:rsidRPr="003078C6">
        <w:rPr>
          <w:color w:val="000000"/>
          <w:lang w:val="uk-UA"/>
        </w:rPr>
        <w:t> Податкового кодексу України.</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90" w:name="n12951"/>
      <w:bookmarkStart w:id="91" w:name="n6908"/>
      <w:bookmarkEnd w:id="90"/>
      <w:bookmarkEnd w:id="91"/>
      <w:r w:rsidRPr="003078C6">
        <w:rPr>
          <w:b/>
          <w:color w:val="000000"/>
          <w:lang w:val="uk-UA"/>
        </w:rPr>
        <w:t>11.6</w:t>
      </w:r>
      <w:r w:rsidR="00186846" w:rsidRPr="003078C6">
        <w:rPr>
          <w:b/>
          <w:color w:val="000000"/>
          <w:lang w:val="uk-UA"/>
        </w:rPr>
        <w:t>.</w:t>
      </w:r>
      <w:r w:rsidRPr="003078C6">
        <w:rPr>
          <w:color w:val="000000"/>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92" w:name="n11956"/>
      <w:bookmarkStart w:id="93" w:name="n6909"/>
      <w:bookmarkEnd w:id="92"/>
      <w:bookmarkEnd w:id="93"/>
      <w:r w:rsidRPr="003078C6">
        <w:rPr>
          <w:b/>
          <w:color w:val="000000"/>
          <w:lang w:val="uk-UA"/>
        </w:rPr>
        <w:t>11.7</w:t>
      </w:r>
      <w:r w:rsidR="00186846" w:rsidRPr="003078C6">
        <w:rPr>
          <w:b/>
          <w:color w:val="000000"/>
          <w:lang w:val="uk-UA"/>
        </w:rPr>
        <w:t>.</w:t>
      </w:r>
      <w:r w:rsidRPr="003078C6">
        <w:rPr>
          <w:color w:val="000000"/>
          <w:lang w:val="uk-UA"/>
        </w:rPr>
        <w:t xml:space="preserve">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94" w:name="n11957"/>
      <w:bookmarkStart w:id="95" w:name="n6910"/>
      <w:bookmarkEnd w:id="94"/>
      <w:bookmarkEnd w:id="95"/>
      <w:r w:rsidRPr="003078C6">
        <w:rPr>
          <w:b/>
          <w:color w:val="000000"/>
          <w:lang w:val="uk-UA"/>
        </w:rPr>
        <w:t>11.8</w:t>
      </w:r>
      <w:r w:rsidR="00186846" w:rsidRPr="003078C6">
        <w:rPr>
          <w:b/>
          <w:color w:val="000000"/>
          <w:lang w:val="uk-UA"/>
        </w:rPr>
        <w:t>.</w:t>
      </w:r>
      <w:r w:rsidRPr="003078C6">
        <w:rPr>
          <w:color w:val="000000"/>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96" w:name="n14911"/>
      <w:bookmarkEnd w:id="96"/>
      <w:r w:rsidRPr="003078C6">
        <w:rPr>
          <w:b/>
          <w:color w:val="000000"/>
          <w:lang w:val="uk-UA"/>
        </w:rPr>
        <w:t>11.9</w:t>
      </w:r>
      <w:r w:rsidR="00186846" w:rsidRPr="003078C6">
        <w:rPr>
          <w:b/>
          <w:color w:val="000000"/>
          <w:lang w:val="uk-UA"/>
        </w:rPr>
        <w:t>.</w:t>
      </w:r>
      <w:r w:rsidRPr="003078C6">
        <w:rPr>
          <w:color w:val="000000"/>
          <w:lang w:val="uk-UA"/>
        </w:rPr>
        <w:t xml:space="preserve"> У разі якщо ГУ ДФС у Київській області не надіслав (не вручив) податкове (податкові) повідомлення-рішення у строки, встановлені статтею 287 Податкового кодексу України, фізичні особи звільняються від відповідальності, передбаченої Податковим кодексом України за несвоєчасну сплату податкового зобов’язання.</w:t>
      </w:r>
    </w:p>
    <w:p w:rsidR="00AB3424" w:rsidRPr="003078C6" w:rsidRDefault="00AB3424" w:rsidP="00AB3424">
      <w:pPr>
        <w:pStyle w:val="rvps2"/>
        <w:shd w:val="clear" w:color="auto" w:fill="FFFFFF"/>
        <w:spacing w:before="0" w:beforeAutospacing="0" w:after="0" w:afterAutospacing="0"/>
        <w:jc w:val="both"/>
        <w:rPr>
          <w:color w:val="000000"/>
          <w:lang w:val="uk-UA"/>
        </w:rPr>
      </w:pPr>
      <w:bookmarkStart w:id="97" w:name="n14913"/>
      <w:bookmarkStart w:id="98" w:name="n14912"/>
      <w:bookmarkEnd w:id="97"/>
      <w:bookmarkEnd w:id="98"/>
      <w:r w:rsidRPr="003078C6">
        <w:rPr>
          <w:b/>
          <w:color w:val="000000"/>
          <w:lang w:val="uk-UA"/>
        </w:rPr>
        <w:t>11.10</w:t>
      </w:r>
      <w:r w:rsidR="00186846" w:rsidRPr="003078C6">
        <w:rPr>
          <w:b/>
          <w:color w:val="000000"/>
          <w:lang w:val="uk-UA"/>
        </w:rPr>
        <w:t>.</w:t>
      </w:r>
      <w:r w:rsidRPr="003078C6">
        <w:rPr>
          <w:color w:val="000000"/>
          <w:lang w:val="uk-UA"/>
        </w:rPr>
        <w:t xml:space="preserve"> Податкове зобов’язання з цього податку може бути нараховано за податкові (звітні) періоди (роки) в межах строків, визначених </w:t>
      </w:r>
      <w:hyperlink r:id="rId21" w:anchor="n2288" w:history="1">
        <w:r w:rsidRPr="003078C6">
          <w:rPr>
            <w:color w:val="000000"/>
            <w:lang w:val="uk-UA"/>
          </w:rPr>
          <w:t>пунктом 102.1</w:t>
        </w:r>
      </w:hyperlink>
      <w:r w:rsidRPr="003078C6">
        <w:rPr>
          <w:color w:val="000000"/>
          <w:lang w:val="uk-UA"/>
        </w:rPr>
        <w:t> статті 102 Податкового кодексу України.</w:t>
      </w:r>
    </w:p>
    <w:p w:rsidR="002F782A" w:rsidRPr="003078C6" w:rsidRDefault="002F782A" w:rsidP="002F782A">
      <w:pPr>
        <w:pStyle w:val="rvps2"/>
        <w:shd w:val="clear" w:color="auto" w:fill="FFFFFF"/>
        <w:spacing w:before="0" w:beforeAutospacing="0" w:after="0" w:afterAutospacing="0"/>
        <w:jc w:val="center"/>
        <w:rPr>
          <w:b/>
          <w:color w:val="000000"/>
          <w:lang w:val="uk-UA"/>
        </w:rPr>
      </w:pPr>
      <w:r w:rsidRPr="003078C6">
        <w:rPr>
          <w:b/>
          <w:color w:val="000000"/>
          <w:lang w:val="uk-UA"/>
        </w:rPr>
        <w:t>12. Індексація нормативної грошової оцінки земель</w:t>
      </w:r>
    </w:p>
    <w:p w:rsidR="002F782A" w:rsidRPr="003078C6" w:rsidRDefault="002F782A" w:rsidP="002F782A">
      <w:pPr>
        <w:pStyle w:val="rvps2"/>
        <w:shd w:val="clear" w:color="auto" w:fill="FFFFFF"/>
        <w:spacing w:before="0" w:beforeAutospacing="0" w:after="0" w:afterAutospacing="0"/>
        <w:ind w:firstLine="450"/>
        <w:jc w:val="both"/>
        <w:rPr>
          <w:color w:val="000000"/>
          <w:lang w:val="uk-UA"/>
        </w:rPr>
      </w:pPr>
      <w:r w:rsidRPr="003078C6">
        <w:rPr>
          <w:b/>
          <w:color w:val="000000"/>
          <w:lang w:val="uk-UA"/>
        </w:rPr>
        <w:t>12.1</w:t>
      </w:r>
      <w:r w:rsidR="00186846" w:rsidRPr="003078C6">
        <w:rPr>
          <w:b/>
          <w:color w:val="000000"/>
          <w:lang w:val="uk-UA"/>
        </w:rPr>
        <w:t>.</w:t>
      </w:r>
      <w:r w:rsidRPr="003078C6">
        <w:rPr>
          <w:color w:val="000000"/>
          <w:lang w:val="uk-UA"/>
        </w:rPr>
        <w:t xml:space="preserve"> Для визначення розміру податку та орендної плати використовується нормативна грошова оцінка земельних ділянок.</w:t>
      </w:r>
    </w:p>
    <w:p w:rsidR="002F782A" w:rsidRPr="003078C6" w:rsidRDefault="002F782A" w:rsidP="002F782A">
      <w:pPr>
        <w:pStyle w:val="rvps2"/>
        <w:shd w:val="clear" w:color="auto" w:fill="FFFFFF"/>
        <w:spacing w:before="0" w:beforeAutospacing="0" w:after="0" w:afterAutospacing="0"/>
        <w:ind w:firstLine="567"/>
        <w:jc w:val="both"/>
        <w:rPr>
          <w:color w:val="000000"/>
          <w:lang w:val="uk-UA"/>
        </w:rPr>
      </w:pPr>
      <w:bookmarkStart w:id="99" w:name="n6931"/>
      <w:bookmarkEnd w:id="99"/>
      <w:r w:rsidRPr="003078C6">
        <w:rPr>
          <w:color w:val="000000"/>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rsidR="002F782A" w:rsidRPr="003078C6" w:rsidRDefault="002F782A" w:rsidP="002F782A">
      <w:pPr>
        <w:pStyle w:val="rvps2"/>
        <w:shd w:val="clear" w:color="auto" w:fill="FFFFFF"/>
        <w:spacing w:before="0" w:beforeAutospacing="0" w:after="0" w:afterAutospacing="0"/>
        <w:jc w:val="both"/>
        <w:rPr>
          <w:color w:val="000000"/>
          <w:lang w:val="uk-UA"/>
        </w:rPr>
      </w:pPr>
      <w:bookmarkStart w:id="100" w:name="n6932"/>
      <w:bookmarkEnd w:id="100"/>
      <w:r w:rsidRPr="003078C6">
        <w:rPr>
          <w:b/>
          <w:color w:val="000000"/>
          <w:lang w:val="uk-UA"/>
        </w:rPr>
        <w:t>12.2</w:t>
      </w:r>
      <w:r w:rsidR="00186846" w:rsidRPr="003078C6">
        <w:rPr>
          <w:b/>
          <w:color w:val="000000"/>
          <w:lang w:val="uk-UA"/>
        </w:rPr>
        <w:t>.</w:t>
      </w:r>
      <w:r w:rsidRPr="003078C6">
        <w:rPr>
          <w:color w:val="000000"/>
          <w:lang w:val="uk-UA"/>
        </w:rPr>
        <w:t xml:space="preserve"> 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сільськогосподарських угідь, земель населених пунктів та інших земель несільськогосподарського призначення за станом на 1 січня поточного року, що визначається за формулою:</w:t>
      </w:r>
    </w:p>
    <w:p w:rsidR="002F782A" w:rsidRPr="003078C6" w:rsidRDefault="002F782A" w:rsidP="002F782A">
      <w:pPr>
        <w:pStyle w:val="rvps12"/>
        <w:shd w:val="clear" w:color="auto" w:fill="FFFFFF"/>
        <w:spacing w:before="150" w:beforeAutospacing="0" w:after="0" w:afterAutospacing="0"/>
        <w:jc w:val="center"/>
        <w:rPr>
          <w:color w:val="000000"/>
        </w:rPr>
      </w:pPr>
      <w:bookmarkStart w:id="101" w:name="n6933"/>
      <w:bookmarkEnd w:id="101"/>
      <w:r w:rsidRPr="003078C6">
        <w:rPr>
          <w:color w:val="000000"/>
        </w:rPr>
        <w:t>Кi = І:100,</w:t>
      </w:r>
    </w:p>
    <w:p w:rsidR="002F782A" w:rsidRPr="003078C6" w:rsidRDefault="002F782A" w:rsidP="00186846">
      <w:pPr>
        <w:pStyle w:val="rvps2"/>
        <w:shd w:val="clear" w:color="auto" w:fill="FFFFFF"/>
        <w:spacing w:before="0" w:beforeAutospacing="0" w:after="0" w:afterAutospacing="0"/>
        <w:ind w:firstLine="567"/>
        <w:jc w:val="both"/>
        <w:rPr>
          <w:color w:val="000000"/>
          <w:lang w:val="uk-UA"/>
        </w:rPr>
      </w:pPr>
      <w:bookmarkStart w:id="102" w:name="n6934"/>
      <w:bookmarkEnd w:id="102"/>
      <w:r w:rsidRPr="003078C6">
        <w:rPr>
          <w:color w:val="000000"/>
          <w:lang w:val="uk-UA"/>
        </w:rPr>
        <w:t>де І - індекс споживчих цін за попередній рік.</w:t>
      </w:r>
    </w:p>
    <w:p w:rsidR="002F782A" w:rsidRPr="003078C6" w:rsidRDefault="002F782A" w:rsidP="00186846">
      <w:pPr>
        <w:pStyle w:val="rvps2"/>
        <w:shd w:val="clear" w:color="auto" w:fill="FFFFFF"/>
        <w:spacing w:before="0" w:beforeAutospacing="0" w:after="0" w:afterAutospacing="0"/>
        <w:ind w:firstLine="567"/>
        <w:jc w:val="both"/>
        <w:rPr>
          <w:color w:val="000000"/>
          <w:lang w:val="uk-UA"/>
        </w:rPr>
      </w:pPr>
      <w:bookmarkStart w:id="103" w:name="n6935"/>
      <w:bookmarkEnd w:id="103"/>
      <w:r w:rsidRPr="003078C6">
        <w:rPr>
          <w:color w:val="000000"/>
          <w:lang w:val="uk-UA"/>
        </w:rPr>
        <w:t>У разі якщо індекс споживчих цін перевищує 115 відсотків, такий індекс застосовується із значенням 115.</w:t>
      </w:r>
    </w:p>
    <w:p w:rsidR="002F782A" w:rsidRPr="003078C6" w:rsidRDefault="002F782A" w:rsidP="00186846">
      <w:pPr>
        <w:pStyle w:val="rvps2"/>
        <w:shd w:val="clear" w:color="auto" w:fill="FFFFFF"/>
        <w:spacing w:before="0" w:beforeAutospacing="0" w:after="0" w:afterAutospacing="0"/>
        <w:ind w:firstLine="567"/>
        <w:jc w:val="both"/>
        <w:rPr>
          <w:color w:val="000000"/>
          <w:lang w:val="uk-UA"/>
        </w:rPr>
      </w:pPr>
      <w:bookmarkStart w:id="104" w:name="n14403"/>
      <w:bookmarkStart w:id="105" w:name="n6936"/>
      <w:bookmarkEnd w:id="104"/>
      <w:bookmarkEnd w:id="105"/>
      <w:r w:rsidRPr="003078C6">
        <w:rPr>
          <w:color w:val="000000"/>
          <w:lang w:val="uk-UA"/>
        </w:rPr>
        <w:t>Коефіцієнт індексації нормативної грошової оцінки земель застосовується кумулятивно залежно від дати проведення нормативної грошової оцінки земель.</w:t>
      </w:r>
    </w:p>
    <w:p w:rsidR="002F782A" w:rsidRPr="003078C6" w:rsidRDefault="00186846" w:rsidP="00186846">
      <w:pPr>
        <w:pStyle w:val="rvps2"/>
        <w:shd w:val="clear" w:color="auto" w:fill="FFFFFF"/>
        <w:spacing w:before="0" w:beforeAutospacing="0" w:after="0" w:afterAutospacing="0"/>
        <w:jc w:val="both"/>
        <w:rPr>
          <w:color w:val="000000"/>
          <w:lang w:val="uk-UA"/>
        </w:rPr>
      </w:pPr>
      <w:bookmarkStart w:id="106" w:name="n11964"/>
      <w:bookmarkStart w:id="107" w:name="n6937"/>
      <w:bookmarkEnd w:id="106"/>
      <w:bookmarkEnd w:id="107"/>
      <w:r w:rsidRPr="003078C6">
        <w:rPr>
          <w:b/>
          <w:color w:val="000000"/>
          <w:lang w:val="uk-UA"/>
        </w:rPr>
        <w:t>12.3.</w:t>
      </w:r>
      <w:r w:rsidR="002F782A" w:rsidRPr="003078C6">
        <w:rPr>
          <w:color w:val="000000"/>
          <w:lang w:val="uk-UA"/>
        </w:rPr>
        <w:t xml:space="preserve"> Центральний орган виконавчої влади, що реалізує державну політику у сфері земельних відносин, Рада міністрів Автономної Республіки Крим, обласні, Київська та Севастопольська міські державні адміністрації не пізніше 15 січня поточного року забезпечують інформування центрального органу виконавчої влади, що реалізує державну податкову і митну політику, і власників землі та землекористувачів про щорічну індексацію нормативної грошової оцінки земель.</w:t>
      </w:r>
    </w:p>
    <w:p w:rsidR="0061566D" w:rsidRPr="003078C6" w:rsidRDefault="00186846" w:rsidP="0061566D">
      <w:pPr>
        <w:jc w:val="center"/>
        <w:rPr>
          <w:rFonts w:ascii="Times New Roman" w:eastAsia="Times New Roman" w:hAnsi="Times New Roman" w:cs="Times New Roman"/>
          <w:b/>
          <w:lang w:eastAsia="ru-RU"/>
        </w:rPr>
      </w:pPr>
      <w:r w:rsidRPr="003078C6">
        <w:rPr>
          <w:rFonts w:ascii="Times New Roman" w:eastAsia="Times New Roman" w:hAnsi="Times New Roman" w:cs="Times New Roman"/>
          <w:b/>
          <w:bCs/>
          <w:lang w:eastAsia="ru-RU"/>
        </w:rPr>
        <w:t>13</w:t>
      </w:r>
      <w:r w:rsidR="0061566D" w:rsidRPr="003078C6">
        <w:rPr>
          <w:rFonts w:ascii="Times New Roman" w:eastAsia="Times New Roman" w:hAnsi="Times New Roman" w:cs="Times New Roman"/>
          <w:b/>
          <w:bCs/>
          <w:lang w:eastAsia="ru-RU"/>
        </w:rPr>
        <w:t xml:space="preserve">. </w:t>
      </w:r>
      <w:r w:rsidR="0061566D" w:rsidRPr="003078C6">
        <w:rPr>
          <w:rFonts w:ascii="Times New Roman" w:eastAsia="Times New Roman" w:hAnsi="Times New Roman" w:cs="Times New Roman"/>
          <w:b/>
          <w:lang w:eastAsia="ru-RU"/>
        </w:rPr>
        <w:t> Контроль</w:t>
      </w:r>
    </w:p>
    <w:p w:rsidR="0061566D" w:rsidRDefault="00186846" w:rsidP="0061566D">
      <w:pPr>
        <w:jc w:val="both"/>
        <w:rPr>
          <w:rFonts w:ascii="Times New Roman" w:eastAsia="Times New Roman" w:hAnsi="Times New Roman" w:cs="Times New Roman"/>
          <w:lang w:eastAsia="ru-RU"/>
        </w:rPr>
      </w:pPr>
      <w:r w:rsidRPr="003078C6">
        <w:rPr>
          <w:rFonts w:ascii="Times New Roman" w:eastAsia="Times New Roman" w:hAnsi="Times New Roman" w:cs="Times New Roman"/>
          <w:b/>
          <w:lang w:eastAsia="ru-RU"/>
        </w:rPr>
        <w:t>13</w:t>
      </w:r>
      <w:r w:rsidR="0061566D" w:rsidRPr="003078C6">
        <w:rPr>
          <w:rFonts w:ascii="Times New Roman" w:eastAsia="Times New Roman" w:hAnsi="Times New Roman" w:cs="Times New Roman"/>
          <w:b/>
          <w:lang w:eastAsia="ru-RU"/>
        </w:rPr>
        <w:t>.1.</w:t>
      </w:r>
      <w:r w:rsidR="0061566D" w:rsidRPr="003078C6">
        <w:rPr>
          <w:rFonts w:ascii="Times New Roman" w:eastAsia="Times New Roman" w:hAnsi="Times New Roman" w:cs="Times New Roman"/>
          <w:lang w:eastAsia="ru-RU"/>
        </w:rPr>
        <w:t xml:space="preserve"> Контроль за правильністю нарахування, повнотою та своєчасністю сплати податку здійснює територіальним органом ГУ ДФС у Київській області.</w:t>
      </w:r>
    </w:p>
    <w:p w:rsidR="004545F5" w:rsidRDefault="004545F5" w:rsidP="0061566D">
      <w:pPr>
        <w:jc w:val="both"/>
        <w:rPr>
          <w:rFonts w:ascii="Times New Roman" w:eastAsia="Times New Roman" w:hAnsi="Times New Roman" w:cs="Times New Roman"/>
          <w:lang w:eastAsia="ru-RU"/>
        </w:rPr>
      </w:pPr>
    </w:p>
    <w:p w:rsidR="004545F5" w:rsidRDefault="004545F5" w:rsidP="0061566D">
      <w:pPr>
        <w:jc w:val="both"/>
        <w:rPr>
          <w:rFonts w:ascii="Times New Roman" w:eastAsia="Times New Roman" w:hAnsi="Times New Roman" w:cs="Times New Roman"/>
          <w:lang w:eastAsia="ru-RU"/>
        </w:rPr>
      </w:pPr>
    </w:p>
    <w:p w:rsidR="004545F5" w:rsidRDefault="004545F5" w:rsidP="0061566D">
      <w:pPr>
        <w:jc w:val="both"/>
        <w:rPr>
          <w:rFonts w:ascii="Times New Roman" w:eastAsia="Times New Roman" w:hAnsi="Times New Roman" w:cs="Times New Roman"/>
          <w:lang w:eastAsia="ru-RU"/>
        </w:rPr>
      </w:pPr>
    </w:p>
    <w:p w:rsidR="004545F5" w:rsidRPr="003078C6" w:rsidRDefault="004545F5" w:rsidP="0061566D">
      <w:pPr>
        <w:jc w:val="both"/>
        <w:rPr>
          <w:rFonts w:ascii="Times New Roman" w:eastAsia="Times New Roman" w:hAnsi="Times New Roman" w:cs="Times New Roman"/>
          <w:lang w:eastAsia="ru-RU"/>
        </w:rPr>
      </w:pPr>
      <w:r w:rsidRPr="003078C6">
        <w:rPr>
          <w:rFonts w:ascii="Times New Roman" w:hAnsi="Times New Roman" w:cs="Times New Roman"/>
          <w:b/>
          <w:lang w:eastAsia="ru-RU"/>
        </w:rPr>
        <w:t xml:space="preserve">Міський голова </w:t>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Pr>
          <w:rFonts w:ascii="Times New Roman" w:hAnsi="Times New Roman" w:cs="Times New Roman"/>
          <w:b/>
          <w:lang w:eastAsia="ru-RU"/>
        </w:rPr>
        <w:t xml:space="preserve">                                         </w:t>
      </w:r>
      <w:r w:rsidRPr="003078C6">
        <w:rPr>
          <w:rFonts w:ascii="Times New Roman" w:hAnsi="Times New Roman" w:cs="Times New Roman"/>
          <w:b/>
          <w:lang w:eastAsia="ru-RU"/>
        </w:rPr>
        <w:t>А.П. Федорук</w:t>
      </w:r>
    </w:p>
    <w:p w:rsidR="0061566D" w:rsidRPr="003078C6" w:rsidRDefault="0061566D" w:rsidP="0061566D">
      <w:pPr>
        <w:jc w:val="both"/>
        <w:rPr>
          <w:rFonts w:ascii="Times New Roman" w:eastAsia="Times New Roman" w:hAnsi="Times New Roman" w:cs="Times New Roman"/>
          <w:lang w:eastAsia="ru-RU"/>
        </w:rPr>
      </w:pPr>
    </w:p>
    <w:p w:rsidR="0061566D" w:rsidRPr="003078C6" w:rsidRDefault="0061566D" w:rsidP="0061566D">
      <w:pPr>
        <w:jc w:val="both"/>
        <w:rPr>
          <w:rFonts w:ascii="Times New Roman" w:eastAsia="Times New Roman" w:hAnsi="Times New Roman" w:cs="Times New Roman"/>
          <w:b/>
          <w:lang w:eastAsia="ru-RU"/>
        </w:rPr>
      </w:pPr>
      <w:r w:rsidRPr="003078C6">
        <w:rPr>
          <w:rFonts w:ascii="Times New Roman" w:eastAsia="Times New Roman" w:hAnsi="Times New Roman" w:cs="Times New Roman"/>
          <w:lang w:eastAsia="ru-RU"/>
        </w:rPr>
        <w:t xml:space="preserve">   </w:t>
      </w:r>
      <w:r w:rsidRPr="003078C6">
        <w:rPr>
          <w:rFonts w:ascii="Times New Roman" w:eastAsia="Times New Roman" w:hAnsi="Times New Roman" w:cs="Times New Roman"/>
          <w:b/>
          <w:lang w:eastAsia="ru-RU"/>
        </w:rPr>
        <w:t xml:space="preserve">  </w:t>
      </w:r>
    </w:p>
    <w:p w:rsidR="00976560" w:rsidRPr="003078C6" w:rsidRDefault="0097656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976560" w:rsidRPr="003078C6" w:rsidRDefault="0097656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976560" w:rsidRPr="003078C6" w:rsidRDefault="0097656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E55F9D" w:rsidRDefault="00D838A2" w:rsidP="00E55F9D">
      <w:pPr>
        <w:ind w:left="5245"/>
        <w:jc w:val="right"/>
        <w:rPr>
          <w:b/>
        </w:rPr>
      </w:pPr>
      <w:r w:rsidRPr="003078C6">
        <w:rPr>
          <w:rFonts w:ascii="Times New Roman" w:eastAsia="Times New Roman" w:hAnsi="Times New Roman" w:cs="Times New Roman"/>
          <w:b/>
          <w:lang w:eastAsia="ru-RU"/>
        </w:rPr>
        <w:lastRenderedPageBreak/>
        <w:t>Додаток 2</w:t>
      </w:r>
      <w:r w:rsidRPr="003078C6">
        <w:rPr>
          <w:rFonts w:ascii="Times New Roman" w:eastAsia="Times New Roman" w:hAnsi="Times New Roman" w:cs="Times New Roman"/>
          <w:b/>
          <w:lang w:eastAsia="ru-RU"/>
        </w:rPr>
        <w:br/>
      </w:r>
      <w:r w:rsidR="00E55F9D">
        <w:rPr>
          <w:b/>
        </w:rPr>
        <w:t>до рішення Бучанської міської ради</w:t>
      </w:r>
    </w:p>
    <w:p w:rsidR="00E55F9D" w:rsidRDefault="00E55F9D" w:rsidP="00E55F9D">
      <w:pPr>
        <w:ind w:left="5245"/>
        <w:jc w:val="right"/>
        <w:rPr>
          <w:b/>
          <w:i/>
        </w:rPr>
      </w:pPr>
      <w:r>
        <w:rPr>
          <w:b/>
        </w:rPr>
        <w:t xml:space="preserve">    № </w:t>
      </w:r>
      <w:r w:rsidR="00B07B9D">
        <w:rPr>
          <w:b/>
        </w:rPr>
        <w:t>3589</w:t>
      </w:r>
      <w:r>
        <w:rPr>
          <w:b/>
        </w:rPr>
        <w:t xml:space="preserve">-61- </w:t>
      </w:r>
      <w:r>
        <w:rPr>
          <w:b/>
          <w:kern w:val="2"/>
        </w:rPr>
        <w:t xml:space="preserve">VІІ </w:t>
      </w:r>
      <w:r>
        <w:rPr>
          <w:b/>
        </w:rPr>
        <w:t>від  27 червня 2019р</w:t>
      </w:r>
    </w:p>
    <w:p w:rsidR="00D838A2" w:rsidRPr="003078C6" w:rsidRDefault="00D838A2" w:rsidP="00E55F9D">
      <w:pPr>
        <w:spacing w:before="100" w:beforeAutospacing="1" w:after="100" w:afterAutospacing="1"/>
        <w:ind w:left="5664" w:firstLine="6"/>
        <w:jc w:val="right"/>
        <w:rPr>
          <w:rFonts w:ascii="Times New Roman" w:eastAsia="Times New Roman" w:hAnsi="Times New Roman" w:cs="Times New Roman"/>
          <w:lang w:eastAsia="ru-RU"/>
        </w:rPr>
      </w:pPr>
    </w:p>
    <w:p w:rsidR="00D838A2" w:rsidRPr="003078C6" w:rsidRDefault="00D838A2" w:rsidP="00D838A2">
      <w:pPr>
        <w:jc w:val="center"/>
        <w:outlineLvl w:val="2"/>
        <w:rPr>
          <w:rFonts w:ascii="Times New Roman" w:eastAsia="Times New Roman" w:hAnsi="Times New Roman" w:cs="Times New Roman"/>
          <w:b/>
          <w:lang w:eastAsia="ru-RU"/>
        </w:rPr>
      </w:pPr>
      <w:r w:rsidRPr="003078C6">
        <w:rPr>
          <w:rFonts w:ascii="Times New Roman" w:eastAsia="Times New Roman" w:hAnsi="Times New Roman" w:cs="Times New Roman"/>
          <w:b/>
          <w:bCs/>
          <w:sz w:val="28"/>
          <w:szCs w:val="28"/>
          <w:lang w:eastAsia="ru-RU"/>
        </w:rPr>
        <w:t>СТАВКИ</w:t>
      </w:r>
      <w:r w:rsidRPr="003078C6">
        <w:rPr>
          <w:rFonts w:ascii="Times New Roman" w:eastAsia="Times New Roman" w:hAnsi="Times New Roman" w:cs="Times New Roman"/>
          <w:b/>
          <w:bCs/>
          <w:sz w:val="28"/>
          <w:szCs w:val="28"/>
          <w:lang w:eastAsia="ru-RU"/>
        </w:rPr>
        <w:br/>
      </w:r>
      <w:r w:rsidRPr="003078C6">
        <w:rPr>
          <w:rFonts w:ascii="Times New Roman" w:eastAsia="Times New Roman" w:hAnsi="Times New Roman" w:cs="Times New Roman"/>
          <w:b/>
          <w:bCs/>
          <w:lang w:eastAsia="ru-RU"/>
        </w:rPr>
        <w:t xml:space="preserve">земельного </w:t>
      </w:r>
      <w:r w:rsidR="00976560" w:rsidRPr="003078C6">
        <w:rPr>
          <w:rFonts w:ascii="Times New Roman" w:hAnsi="Times New Roman"/>
          <w:b/>
          <w:noProof/>
        </w:rPr>
        <w:t>податку</w:t>
      </w:r>
      <w:r w:rsidR="00976560" w:rsidRPr="003078C6">
        <w:rPr>
          <w:rFonts w:ascii="Times New Roman" w:hAnsi="Times New Roman"/>
          <w:noProof/>
          <w:sz w:val="28"/>
          <w:szCs w:val="28"/>
          <w:vertAlign w:val="superscript"/>
        </w:rPr>
        <w:t>1</w:t>
      </w:r>
      <w:r w:rsidRPr="003078C6">
        <w:rPr>
          <w:rFonts w:ascii="Times New Roman" w:eastAsia="Times New Roman" w:hAnsi="Times New Roman" w:cs="Times New Roman"/>
          <w:b/>
          <w:bCs/>
          <w:sz w:val="28"/>
          <w:szCs w:val="28"/>
          <w:lang w:eastAsia="ru-RU"/>
        </w:rPr>
        <w:t xml:space="preserve"> </w:t>
      </w:r>
      <w:r w:rsidRPr="003078C6">
        <w:rPr>
          <w:rFonts w:ascii="Times New Roman" w:eastAsia="Times New Roman" w:hAnsi="Times New Roman" w:cs="Times New Roman"/>
          <w:b/>
          <w:lang w:eastAsia="ru-RU"/>
        </w:rPr>
        <w:t>за земельні ділянки,</w:t>
      </w:r>
    </w:p>
    <w:p w:rsidR="00D838A2" w:rsidRPr="003078C6" w:rsidRDefault="00D838A2" w:rsidP="00D838A2">
      <w:pPr>
        <w:jc w:val="center"/>
        <w:outlineLvl w:val="2"/>
        <w:rPr>
          <w:rFonts w:ascii="Times New Roman" w:eastAsia="Times New Roman" w:hAnsi="Times New Roman" w:cs="Times New Roman"/>
          <w:b/>
          <w:bCs/>
          <w:vertAlign w:val="superscript"/>
          <w:lang w:eastAsia="ru-RU"/>
        </w:rPr>
      </w:pPr>
      <w:r w:rsidRPr="003078C6">
        <w:rPr>
          <w:rFonts w:ascii="Times New Roman" w:eastAsia="Times New Roman" w:hAnsi="Times New Roman" w:cs="Times New Roman"/>
          <w:b/>
          <w:lang w:eastAsia="ru-RU"/>
        </w:rPr>
        <w:t xml:space="preserve"> що перебувають у власності платників податку</w:t>
      </w:r>
    </w:p>
    <w:p w:rsidR="00D838A2" w:rsidRPr="003078C6" w:rsidRDefault="00D838A2" w:rsidP="00D838A2">
      <w:pPr>
        <w:jc w:val="center"/>
        <w:outlineLvl w:val="2"/>
        <w:rPr>
          <w:rFonts w:ascii="Times New Roman" w:eastAsia="Times New Roman" w:hAnsi="Times New Roman" w:cs="Times New Roman"/>
          <w:b/>
          <w:bCs/>
          <w:lang w:eastAsia="ru-RU"/>
        </w:rPr>
      </w:pPr>
      <w:r w:rsidRPr="003078C6">
        <w:rPr>
          <w:rFonts w:ascii="Times New Roman" w:eastAsia="Times New Roman" w:hAnsi="Times New Roman" w:cs="Times New Roman"/>
          <w:b/>
          <w:bCs/>
          <w:lang w:eastAsia="ru-RU"/>
        </w:rPr>
        <w:t>на території Блиставицького, Гаврилівського, Луб’янського старостинських округів</w:t>
      </w:r>
    </w:p>
    <w:p w:rsidR="00D838A2" w:rsidRPr="003078C6" w:rsidRDefault="00D838A2" w:rsidP="00D838A2">
      <w:pPr>
        <w:spacing w:before="100" w:beforeAutospacing="1" w:after="100" w:afterAutospacing="1"/>
        <w:rPr>
          <w:rFonts w:ascii="Times New Roman" w:eastAsia="Times New Roman" w:hAnsi="Times New Roman" w:cs="Times New Roman"/>
          <w:lang w:eastAsia="ru-RU"/>
        </w:rPr>
      </w:pPr>
      <w:r w:rsidRPr="003078C6">
        <w:rPr>
          <w:rFonts w:ascii="Times New Roman" w:eastAsia="Times New Roman" w:hAnsi="Times New Roman" w:cs="Times New Roman"/>
          <w:lang w:eastAsia="ru-RU"/>
        </w:rPr>
        <w:t>Ставки встановлюються на 2020 рік та вводяться в дію з 01 січня 2020 року.</w:t>
      </w:r>
    </w:p>
    <w:tbl>
      <w:tblPr>
        <w:tblW w:w="504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20"/>
        <w:gridCol w:w="1181"/>
        <w:gridCol w:w="1901"/>
        <w:gridCol w:w="2469"/>
        <w:gridCol w:w="1120"/>
        <w:gridCol w:w="1083"/>
        <w:gridCol w:w="1069"/>
        <w:gridCol w:w="1005"/>
      </w:tblGrid>
      <w:tr w:rsidR="006B5834" w:rsidRPr="003078C6" w:rsidTr="00161DCD">
        <w:tc>
          <w:tcPr>
            <w:tcW w:w="384" w:type="pct"/>
            <w:gridSpan w:val="2"/>
            <w:vAlign w:val="center"/>
          </w:tcPr>
          <w:p w:rsidR="006B5834" w:rsidRPr="003078C6" w:rsidRDefault="006B5834" w:rsidP="00161DCD">
            <w:pPr>
              <w:pStyle w:val="af0"/>
              <w:spacing w:line="228" w:lineRule="auto"/>
              <w:ind w:left="53" w:right="-57" w:firstLine="0"/>
              <w:jc w:val="center"/>
              <w:rPr>
                <w:rFonts w:ascii="Times New Roman" w:hAnsi="Times New Roman"/>
                <w:noProof/>
                <w:sz w:val="20"/>
              </w:rPr>
            </w:pPr>
            <w:r w:rsidRPr="003078C6">
              <w:rPr>
                <w:rFonts w:ascii="Times New Roman" w:hAnsi="Times New Roman"/>
                <w:noProof/>
                <w:sz w:val="20"/>
              </w:rPr>
              <w:t>Код області</w:t>
            </w:r>
          </w:p>
        </w:tc>
        <w:tc>
          <w:tcPr>
            <w:tcW w:w="555" w:type="pc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Код району</w:t>
            </w:r>
          </w:p>
        </w:tc>
        <w:tc>
          <w:tcPr>
            <w:tcW w:w="893" w:type="pc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Код </w:t>
            </w:r>
            <w:r w:rsidRPr="003078C6">
              <w:rPr>
                <w:rFonts w:ascii="Times New Roman" w:hAnsi="Times New Roman"/>
                <w:noProof/>
                <w:sz w:val="20"/>
              </w:rPr>
              <w:br/>
              <w:t>згідно з КОАТУУ</w:t>
            </w:r>
          </w:p>
        </w:tc>
        <w:tc>
          <w:tcPr>
            <w:tcW w:w="3168" w:type="pct"/>
            <w:gridSpan w:val="5"/>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Найменування адміністративно-територіальної одиниці або населеного пункту, або території об’єднаної територіальної громади</w:t>
            </w:r>
          </w:p>
        </w:tc>
      </w:tr>
      <w:tr w:rsidR="006B5834" w:rsidRPr="003078C6" w:rsidTr="00161DCD">
        <w:tc>
          <w:tcPr>
            <w:tcW w:w="384" w:type="pct"/>
            <w:gridSpan w:val="2"/>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10</w:t>
            </w:r>
          </w:p>
        </w:tc>
        <w:tc>
          <w:tcPr>
            <w:tcW w:w="555" w:type="pct"/>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p>
        </w:tc>
        <w:tc>
          <w:tcPr>
            <w:tcW w:w="893" w:type="pct"/>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3221080501</w:t>
            </w:r>
          </w:p>
        </w:tc>
        <w:tc>
          <w:tcPr>
            <w:tcW w:w="3168" w:type="pct"/>
            <w:gridSpan w:val="5"/>
            <w:tcBorders>
              <w:top w:val="single" w:sz="4" w:space="0" w:color="auto"/>
              <w:left w:val="single" w:sz="4" w:space="0" w:color="auto"/>
              <w:bottom w:val="single" w:sz="4" w:space="0" w:color="auto"/>
              <w:right w:val="single" w:sz="4" w:space="0" w:color="auto"/>
            </w:tcBorders>
            <w:vAlign w:val="center"/>
          </w:tcPr>
          <w:p w:rsidR="006B5834" w:rsidRPr="003078C6" w:rsidRDefault="006B5834" w:rsidP="006B5834">
            <w:pPr>
              <w:pStyle w:val="af0"/>
              <w:spacing w:line="228" w:lineRule="auto"/>
              <w:ind w:left="57" w:right="-57" w:firstLine="0"/>
              <w:rPr>
                <w:rFonts w:ascii="Times New Roman" w:hAnsi="Times New Roman"/>
                <w:b/>
                <w:noProof/>
                <w:sz w:val="20"/>
              </w:rPr>
            </w:pPr>
            <w:r w:rsidRPr="003078C6">
              <w:rPr>
                <w:rFonts w:ascii="Times New Roman" w:hAnsi="Times New Roman"/>
                <w:sz w:val="20"/>
              </w:rPr>
              <w:t>Блиставицький старостинський округ</w:t>
            </w:r>
          </w:p>
        </w:tc>
      </w:tr>
      <w:tr w:rsidR="006B5834" w:rsidRPr="003078C6" w:rsidTr="00161DCD">
        <w:tc>
          <w:tcPr>
            <w:tcW w:w="384" w:type="pct"/>
            <w:gridSpan w:val="2"/>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p>
        </w:tc>
        <w:tc>
          <w:tcPr>
            <w:tcW w:w="555" w:type="pct"/>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p>
        </w:tc>
        <w:tc>
          <w:tcPr>
            <w:tcW w:w="893" w:type="pct"/>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3221882001</w:t>
            </w:r>
          </w:p>
        </w:tc>
        <w:tc>
          <w:tcPr>
            <w:tcW w:w="3168" w:type="pct"/>
            <w:gridSpan w:val="5"/>
            <w:tcBorders>
              <w:top w:val="single" w:sz="4" w:space="0" w:color="auto"/>
              <w:left w:val="single" w:sz="4" w:space="0" w:color="auto"/>
              <w:bottom w:val="single" w:sz="4" w:space="0" w:color="auto"/>
              <w:right w:val="single" w:sz="4" w:space="0" w:color="auto"/>
            </w:tcBorders>
            <w:vAlign w:val="center"/>
          </w:tcPr>
          <w:p w:rsidR="006B5834" w:rsidRPr="003078C6" w:rsidRDefault="006B5834" w:rsidP="006B5834">
            <w:pPr>
              <w:pStyle w:val="af0"/>
              <w:spacing w:line="228" w:lineRule="auto"/>
              <w:ind w:left="57" w:right="-57" w:firstLine="0"/>
              <w:rPr>
                <w:rFonts w:ascii="Times New Roman" w:hAnsi="Times New Roman"/>
                <w:b/>
                <w:noProof/>
                <w:sz w:val="20"/>
              </w:rPr>
            </w:pPr>
            <w:r w:rsidRPr="003078C6">
              <w:rPr>
                <w:rFonts w:ascii="Times New Roman" w:hAnsi="Times New Roman"/>
                <w:sz w:val="20"/>
              </w:rPr>
              <w:t>Гаврилівський старостинський округ</w:t>
            </w:r>
          </w:p>
        </w:tc>
      </w:tr>
      <w:tr w:rsidR="006B5834" w:rsidRPr="003078C6" w:rsidTr="00161DCD">
        <w:tc>
          <w:tcPr>
            <w:tcW w:w="384" w:type="pct"/>
            <w:gridSpan w:val="2"/>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p>
        </w:tc>
        <w:tc>
          <w:tcPr>
            <w:tcW w:w="555" w:type="pct"/>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p>
        </w:tc>
        <w:tc>
          <w:tcPr>
            <w:tcW w:w="893" w:type="pct"/>
            <w:tcBorders>
              <w:top w:val="single" w:sz="4" w:space="0" w:color="auto"/>
              <w:left w:val="single" w:sz="4" w:space="0" w:color="auto"/>
              <w:bottom w:val="single" w:sz="4" w:space="0" w:color="auto"/>
              <w:right w:val="single" w:sz="4" w:space="0" w:color="auto"/>
            </w:tcBorders>
            <w:vAlign w:val="center"/>
          </w:tcPr>
          <w:p w:rsidR="006B5834" w:rsidRPr="003078C6" w:rsidRDefault="006B5834" w:rsidP="00161DCD">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3221084001</w:t>
            </w:r>
          </w:p>
        </w:tc>
        <w:tc>
          <w:tcPr>
            <w:tcW w:w="3168" w:type="pct"/>
            <w:gridSpan w:val="5"/>
            <w:tcBorders>
              <w:top w:val="single" w:sz="4" w:space="0" w:color="auto"/>
              <w:left w:val="single" w:sz="4" w:space="0" w:color="auto"/>
              <w:bottom w:val="single" w:sz="4" w:space="0" w:color="auto"/>
              <w:right w:val="single" w:sz="4" w:space="0" w:color="auto"/>
            </w:tcBorders>
            <w:vAlign w:val="center"/>
          </w:tcPr>
          <w:p w:rsidR="006B5834" w:rsidRPr="003078C6" w:rsidRDefault="006B5834" w:rsidP="006B5834">
            <w:pPr>
              <w:pStyle w:val="af0"/>
              <w:spacing w:line="228" w:lineRule="auto"/>
              <w:ind w:left="57" w:right="-57" w:firstLine="0"/>
              <w:rPr>
                <w:rFonts w:ascii="Times New Roman" w:hAnsi="Times New Roman"/>
                <w:b/>
                <w:noProof/>
                <w:sz w:val="20"/>
              </w:rPr>
            </w:pPr>
            <w:r w:rsidRPr="003078C6">
              <w:rPr>
                <w:rFonts w:ascii="Times New Roman" w:hAnsi="Times New Roman"/>
                <w:sz w:val="20"/>
              </w:rPr>
              <w:t>Луб’янський старостинський округ</w:t>
            </w:r>
          </w:p>
        </w:tc>
      </w:tr>
      <w:tr w:rsidR="006B5834" w:rsidRPr="003078C6" w:rsidTr="00161DCD">
        <w:tblPrEx>
          <w:tblCellMar>
            <w:left w:w="28" w:type="dxa"/>
            <w:right w:w="28" w:type="dxa"/>
          </w:tblCellMar>
        </w:tblPrEx>
        <w:trPr>
          <w:tblHeader/>
        </w:trPr>
        <w:tc>
          <w:tcPr>
            <w:tcW w:w="2991" w:type="pct"/>
            <w:gridSpan w:val="5"/>
            <w:vMerge w:val="restar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Вид цільового призначення земель</w:t>
            </w:r>
            <w:r w:rsidRPr="003078C6">
              <w:rPr>
                <w:rFonts w:ascii="Times New Roman" w:hAnsi="Times New Roman"/>
                <w:noProof/>
                <w:sz w:val="20"/>
                <w:vertAlign w:val="superscript"/>
              </w:rPr>
              <w:t>2</w:t>
            </w:r>
          </w:p>
        </w:tc>
        <w:tc>
          <w:tcPr>
            <w:tcW w:w="2009" w:type="pct"/>
            <w:gridSpan w:val="4"/>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Ставки податку</w:t>
            </w:r>
            <w:r w:rsidRPr="003078C6">
              <w:rPr>
                <w:rFonts w:ascii="Times New Roman" w:hAnsi="Times New Roman"/>
                <w:noProof/>
                <w:sz w:val="20"/>
                <w:vertAlign w:val="superscript"/>
              </w:rPr>
              <w:t xml:space="preserve">3 </w:t>
            </w:r>
            <w:r w:rsidRPr="003078C6">
              <w:rPr>
                <w:rFonts w:ascii="Times New Roman" w:hAnsi="Times New Roman"/>
                <w:noProof/>
                <w:sz w:val="20"/>
              </w:rPr>
              <w:br/>
              <w:t>(відсотків нормативної грошової оцінки)</w:t>
            </w:r>
          </w:p>
        </w:tc>
      </w:tr>
      <w:tr w:rsidR="006B5834" w:rsidRPr="003078C6" w:rsidTr="00161DCD">
        <w:tblPrEx>
          <w:tblCellMar>
            <w:left w:w="28" w:type="dxa"/>
            <w:right w:w="28" w:type="dxa"/>
          </w:tblCellMar>
        </w:tblPrEx>
        <w:trPr>
          <w:tblHeader/>
        </w:trPr>
        <w:tc>
          <w:tcPr>
            <w:tcW w:w="2991" w:type="pct"/>
            <w:gridSpan w:val="5"/>
            <w:vMerge/>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p>
        </w:tc>
        <w:tc>
          <w:tcPr>
            <w:tcW w:w="1035" w:type="pct"/>
            <w:gridSpan w:val="2"/>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за земельні ділянки, нормативну грошову оцінку яких проведено (незалежно від місцезнаходження)</w:t>
            </w:r>
          </w:p>
        </w:tc>
        <w:tc>
          <w:tcPr>
            <w:tcW w:w="974" w:type="pct"/>
            <w:gridSpan w:val="2"/>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за земельні ділянки за межами населених пунктів, нормативну грошову оцінку яких не проведено</w:t>
            </w:r>
          </w:p>
        </w:tc>
      </w:tr>
      <w:tr w:rsidR="006B5834" w:rsidRPr="003078C6" w:rsidTr="00161DCD">
        <w:tblPrEx>
          <w:tblCellMar>
            <w:left w:w="28" w:type="dxa"/>
            <w:right w:w="28" w:type="dxa"/>
          </w:tblCellMar>
        </w:tblPrEx>
        <w:trPr>
          <w:tblHeader/>
        </w:trPr>
        <w:tc>
          <w:tcPr>
            <w:tcW w:w="375" w:type="pc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код</w:t>
            </w:r>
            <w:r w:rsidRPr="003078C6">
              <w:rPr>
                <w:rFonts w:ascii="Times New Roman" w:hAnsi="Times New Roman"/>
                <w:noProof/>
                <w:sz w:val="20"/>
                <w:vertAlign w:val="superscript"/>
              </w:rPr>
              <w:t>2</w:t>
            </w:r>
          </w:p>
        </w:tc>
        <w:tc>
          <w:tcPr>
            <w:tcW w:w="2616" w:type="pct"/>
            <w:gridSpan w:val="4"/>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найменування</w:t>
            </w:r>
            <w:r w:rsidRPr="003078C6">
              <w:rPr>
                <w:rFonts w:ascii="Times New Roman" w:hAnsi="Times New Roman"/>
                <w:noProof/>
                <w:sz w:val="20"/>
                <w:vertAlign w:val="superscript"/>
              </w:rPr>
              <w:t>2</w:t>
            </w:r>
          </w:p>
        </w:tc>
        <w:tc>
          <w:tcPr>
            <w:tcW w:w="526" w:type="pc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юридичних осіб</w:t>
            </w:r>
          </w:p>
        </w:tc>
        <w:tc>
          <w:tcPr>
            <w:tcW w:w="509" w:type="pc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фізичних осіб</w:t>
            </w:r>
          </w:p>
        </w:tc>
        <w:tc>
          <w:tcPr>
            <w:tcW w:w="502" w:type="pc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юридичних осіб</w:t>
            </w:r>
          </w:p>
        </w:tc>
        <w:tc>
          <w:tcPr>
            <w:tcW w:w="472" w:type="pct"/>
            <w:vAlign w:val="center"/>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фізичних осіб</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сільськогосподарського призначення </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товарного сільськогосподарського виробництва</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01.02</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фермерського господарства</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01.03</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особистого селянського господарства</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01.04</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підсобного сільського господарства</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01.05</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індивідуального садівництва</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01.06</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колективного садівництва</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01.07</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городництва</w:t>
            </w:r>
            <w:r w:rsidRPr="003078C6">
              <w:rPr>
                <w:rFonts w:ascii="Times New Roman" w:hAnsi="Times New Roman"/>
                <w:noProof/>
                <w:sz w:val="20"/>
                <w:vertAlign w:val="superscript"/>
              </w:rPr>
              <w:t>4</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01.08</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сінокосіння і випасання худоби</w:t>
            </w:r>
            <w:r w:rsidRPr="003078C6">
              <w:rPr>
                <w:rFonts w:ascii="Times New Roman" w:hAnsi="Times New Roman"/>
                <w:noProof/>
                <w:sz w:val="20"/>
                <w:vertAlign w:val="superscript"/>
              </w:rPr>
              <w:t>4</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01.09</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дослідних і навчальних цілей </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01.10</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пропаганди передового досвіду ведення сільського господарства </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надання послуг у сільському господарстві </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01.12</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інфраструктури оптових ринків сільськогосподарської продукції </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01.13</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іншого сільськогосподарського призначення</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01.14</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01.01-01.13 та для збереження та використання земель природно-заповідного фонду </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житлової забудови</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і обслуговування житлового будинку, господарських будівель і споруд (присадибна ділянка)</w:t>
            </w:r>
            <w:r w:rsidRPr="003078C6">
              <w:rPr>
                <w:rFonts w:ascii="Times New Roman" w:hAnsi="Times New Roman"/>
                <w:noProof/>
                <w:sz w:val="20"/>
                <w:vertAlign w:val="superscript"/>
              </w:rPr>
              <w:t>4</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02.02</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колективного житлового будівництва</w:t>
            </w:r>
            <w:r w:rsidRPr="003078C6">
              <w:rPr>
                <w:rFonts w:ascii="Times New Roman" w:hAnsi="Times New Roman"/>
                <w:noProof/>
                <w:sz w:val="20"/>
                <w:vertAlign w:val="superscript"/>
              </w:rPr>
              <w:t>4</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02.03</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і обслуговування багатоквартирного житлового будинку</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02.04</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і обслуговування будівель тимчасового проживання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02.05</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індивідуальних гаражів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lastRenderedPageBreak/>
              <w:t>02.06</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колективного гаражного будівництва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02.07</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іншої житлової забудови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02.08</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02.01-02.07 та для збереження та використання земель природно-заповідного фонду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громадської забудови </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органів державної влади та місцевого самоврядування</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03.02</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закладів освіти</w:t>
            </w:r>
            <w:r w:rsidRPr="003078C6">
              <w:rPr>
                <w:rFonts w:ascii="Times New Roman" w:hAnsi="Times New Roman"/>
                <w:noProof/>
                <w:sz w:val="20"/>
                <w:vertAlign w:val="superscript"/>
              </w:rPr>
              <w:t>4</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03.03</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закладів охорони здоров’я та соціальної допомоги</w:t>
            </w:r>
            <w:r w:rsidRPr="003078C6">
              <w:rPr>
                <w:rFonts w:ascii="Times New Roman" w:hAnsi="Times New Roman"/>
                <w:noProof/>
                <w:sz w:val="20"/>
                <w:vertAlign w:val="superscript"/>
              </w:rPr>
              <w:t>4</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03.04</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громадських та релігійних організацій</w:t>
            </w:r>
            <w:r w:rsidRPr="003078C6">
              <w:rPr>
                <w:rFonts w:ascii="Times New Roman" w:hAnsi="Times New Roman"/>
                <w:noProof/>
                <w:sz w:val="20"/>
                <w:vertAlign w:val="superscript"/>
              </w:rPr>
              <w:t>4</w:t>
            </w:r>
          </w:p>
        </w:tc>
        <w:tc>
          <w:tcPr>
            <w:tcW w:w="526"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472" w:type="pct"/>
          </w:tcPr>
          <w:p w:rsidR="006B5834"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03.05</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закладів культурно-просвітницького обслуговування</w:t>
            </w:r>
            <w:r w:rsidRPr="003078C6">
              <w:rPr>
                <w:rFonts w:ascii="Times New Roman" w:hAnsi="Times New Roman"/>
                <w:noProof/>
                <w:sz w:val="20"/>
                <w:vertAlign w:val="superscript"/>
              </w:rPr>
              <w:t>4</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03.06</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екстериторіальних організацій та органів</w:t>
            </w:r>
            <w:r w:rsidRPr="003078C6">
              <w:rPr>
                <w:rFonts w:ascii="Times New Roman" w:hAnsi="Times New Roman"/>
                <w:noProof/>
                <w:sz w:val="20"/>
                <w:vertAlign w:val="superscript"/>
              </w:rPr>
              <w:t>4</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03.07</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торгівлі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341759">
              <w:rPr>
                <w:rFonts w:ascii="Times New Roman" w:hAnsi="Times New Roman"/>
                <w:noProof/>
                <w:sz w:val="20"/>
                <w:lang w:val="en-US"/>
              </w:rPr>
              <w:t>,0</w:t>
            </w:r>
            <w:r w:rsidRPr="003078C6">
              <w:rPr>
                <w:rFonts w:ascii="Times New Roman" w:hAnsi="Times New Roman"/>
                <w:noProof/>
                <w:sz w:val="20"/>
              </w:rPr>
              <w:t>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341759">
              <w:rPr>
                <w:rFonts w:ascii="Times New Roman" w:hAnsi="Times New Roman"/>
                <w:noProof/>
                <w:sz w:val="20"/>
              </w:rPr>
              <w:t>,0</w:t>
            </w:r>
            <w:r w:rsidRPr="003078C6">
              <w:rPr>
                <w:rFonts w:ascii="Times New Roman" w:hAnsi="Times New Roman"/>
                <w:noProof/>
                <w:sz w:val="20"/>
              </w:rPr>
              <w:t>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03.08</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об’єктів туристичної інфраструктури та закладів громадського харчування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03.09</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кредитно-фінансових установ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341759">
              <w:rPr>
                <w:rFonts w:ascii="Times New Roman" w:hAnsi="Times New Roman"/>
                <w:noProof/>
                <w:sz w:val="20"/>
              </w:rPr>
              <w:t>,0</w:t>
            </w:r>
            <w:r w:rsidRPr="003078C6">
              <w:rPr>
                <w:rFonts w:ascii="Times New Roman" w:hAnsi="Times New Roman"/>
                <w:noProof/>
                <w:sz w:val="20"/>
              </w:rPr>
              <w:t>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341759">
              <w:rPr>
                <w:rFonts w:ascii="Times New Roman" w:hAnsi="Times New Roman"/>
                <w:noProof/>
                <w:sz w:val="20"/>
              </w:rPr>
              <w:t>,0</w:t>
            </w:r>
            <w:r w:rsidRPr="003078C6">
              <w:rPr>
                <w:rFonts w:ascii="Times New Roman" w:hAnsi="Times New Roman"/>
                <w:noProof/>
                <w:sz w:val="20"/>
              </w:rPr>
              <w:t>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03.10</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ринкової інфраструктури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341759">
              <w:rPr>
                <w:rFonts w:ascii="Times New Roman" w:hAnsi="Times New Roman"/>
                <w:noProof/>
                <w:sz w:val="20"/>
              </w:rPr>
              <w:t>,0</w:t>
            </w:r>
            <w:r w:rsidRPr="003078C6">
              <w:rPr>
                <w:rFonts w:ascii="Times New Roman" w:hAnsi="Times New Roman"/>
                <w:noProof/>
                <w:sz w:val="20"/>
              </w:rPr>
              <w:t>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341759">
              <w:rPr>
                <w:rFonts w:ascii="Times New Roman" w:hAnsi="Times New Roman"/>
                <w:noProof/>
                <w:sz w:val="20"/>
              </w:rPr>
              <w:t>,0</w:t>
            </w:r>
            <w:r w:rsidRPr="003078C6">
              <w:rPr>
                <w:rFonts w:ascii="Times New Roman" w:hAnsi="Times New Roman"/>
                <w:noProof/>
                <w:sz w:val="20"/>
              </w:rPr>
              <w:t>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03.11</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і споруд закладів науки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03.12</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закладів комунального обслуговування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03.13</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закладів побутового обслуговування  </w:t>
            </w:r>
          </w:p>
        </w:tc>
        <w:tc>
          <w:tcPr>
            <w:tcW w:w="526"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03.14</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органів ДСНС</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03.15</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інших будівель громадської забудови  </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w:t>
            </w:r>
            <w:r w:rsidR="00341759">
              <w:rPr>
                <w:rFonts w:ascii="Times New Roman" w:hAnsi="Times New Roman"/>
                <w:noProof/>
                <w:sz w:val="20"/>
              </w:rPr>
              <w:t>,3</w:t>
            </w:r>
            <w:r w:rsidRPr="003078C6">
              <w:rPr>
                <w:rFonts w:ascii="Times New Roman" w:hAnsi="Times New Roman"/>
                <w:noProof/>
                <w:sz w:val="20"/>
              </w:rPr>
              <w:t>00</w:t>
            </w:r>
          </w:p>
        </w:tc>
        <w:tc>
          <w:tcPr>
            <w:tcW w:w="509" w:type="pct"/>
          </w:tcPr>
          <w:p w:rsidR="006B5834" w:rsidRPr="003078C6" w:rsidRDefault="00341759" w:rsidP="00341759">
            <w:pPr>
              <w:pStyle w:val="af0"/>
              <w:spacing w:line="228" w:lineRule="auto"/>
              <w:ind w:left="57" w:right="-57" w:firstLine="0"/>
              <w:jc w:val="center"/>
              <w:rPr>
                <w:rFonts w:ascii="Times New Roman" w:hAnsi="Times New Roman"/>
                <w:noProof/>
                <w:sz w:val="20"/>
              </w:rPr>
            </w:pPr>
            <w:r>
              <w:rPr>
                <w:rFonts w:ascii="Times New Roman" w:hAnsi="Times New Roman"/>
                <w:noProof/>
                <w:sz w:val="20"/>
              </w:rPr>
              <w:t>0,3</w:t>
            </w:r>
            <w:r w:rsidR="006B5834" w:rsidRPr="003078C6">
              <w:rPr>
                <w:rFonts w:ascii="Times New Roman" w:hAnsi="Times New Roman"/>
                <w:noProof/>
                <w:sz w:val="20"/>
              </w:rPr>
              <w:t>00</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161DCD" w:rsidRPr="003078C6" w:rsidTr="00161DCD">
        <w:tblPrEx>
          <w:tblCellMar>
            <w:left w:w="28" w:type="dxa"/>
            <w:right w:w="28" w:type="dxa"/>
          </w:tblCellMar>
        </w:tblPrEx>
        <w:tc>
          <w:tcPr>
            <w:tcW w:w="375" w:type="pct"/>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03.16</w:t>
            </w:r>
          </w:p>
        </w:tc>
        <w:tc>
          <w:tcPr>
            <w:tcW w:w="2616" w:type="pct"/>
            <w:gridSpan w:val="4"/>
          </w:tcPr>
          <w:p w:rsidR="00161DCD" w:rsidRPr="003078C6" w:rsidRDefault="00161DCD"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цілей підрозділів 03.01-03.15 та для збереження та використання земель природно-заповідного фонду</w:t>
            </w:r>
          </w:p>
        </w:tc>
        <w:tc>
          <w:tcPr>
            <w:tcW w:w="526" w:type="pct"/>
          </w:tcPr>
          <w:p w:rsidR="00161DCD" w:rsidRPr="003078C6" w:rsidRDefault="00341759" w:rsidP="00161DCD">
            <w:pPr>
              <w:pStyle w:val="af0"/>
              <w:spacing w:line="228" w:lineRule="auto"/>
              <w:ind w:left="57" w:right="-57" w:firstLine="0"/>
              <w:jc w:val="center"/>
              <w:rPr>
                <w:rFonts w:ascii="Times New Roman" w:hAnsi="Times New Roman"/>
                <w:noProof/>
                <w:sz w:val="20"/>
              </w:rPr>
            </w:pPr>
            <w:r>
              <w:rPr>
                <w:rFonts w:ascii="Times New Roman" w:hAnsi="Times New Roman"/>
                <w:noProof/>
                <w:sz w:val="20"/>
              </w:rPr>
              <w:t>-</w:t>
            </w:r>
          </w:p>
        </w:tc>
        <w:tc>
          <w:tcPr>
            <w:tcW w:w="509" w:type="pct"/>
          </w:tcPr>
          <w:p w:rsidR="00161DCD" w:rsidRPr="003078C6" w:rsidRDefault="00341759" w:rsidP="00161DCD">
            <w:pPr>
              <w:pStyle w:val="af0"/>
              <w:spacing w:line="228" w:lineRule="auto"/>
              <w:ind w:left="57" w:right="-57" w:firstLine="0"/>
              <w:jc w:val="center"/>
              <w:rPr>
                <w:rFonts w:ascii="Times New Roman" w:hAnsi="Times New Roman"/>
                <w:noProof/>
                <w:sz w:val="20"/>
              </w:rPr>
            </w:pPr>
            <w:r>
              <w:rPr>
                <w:rFonts w:ascii="Times New Roman" w:hAnsi="Times New Roman"/>
                <w:noProof/>
                <w:sz w:val="20"/>
              </w:rPr>
              <w:t>-</w:t>
            </w:r>
          </w:p>
        </w:tc>
        <w:tc>
          <w:tcPr>
            <w:tcW w:w="50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161DCD" w:rsidRPr="003078C6" w:rsidRDefault="00161DCD"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04</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природно-заповідного фонду </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04.01</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біосферних заповідників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04.02</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збереження та використання природних заповідників</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04.03</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збереження та використання національних природних парків</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04.04</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збереження та використання ботанічних садів</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04.05</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зоологічних парків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04.06</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дендрологічних парків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04.07</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парків - пам’яток садово-паркового мистецтва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04.08</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заказників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04.09</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заповідних урочищ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04.10</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пам’яток природи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04.11</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регіональних ландшафтних парків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05</w:t>
            </w:r>
          </w:p>
        </w:tc>
        <w:tc>
          <w:tcPr>
            <w:tcW w:w="4625" w:type="pct"/>
            <w:gridSpan w:val="8"/>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іншого природоохоронного призначення </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06</w:t>
            </w:r>
          </w:p>
        </w:tc>
        <w:tc>
          <w:tcPr>
            <w:tcW w:w="4625" w:type="pct"/>
            <w:gridSpan w:val="8"/>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3078C6">
              <w:rPr>
                <w:rFonts w:ascii="Times New Roman" w:hAnsi="Times New Roman"/>
                <w:noProof/>
                <w:sz w:val="20"/>
              </w:rPr>
              <w:br/>
              <w:t>для профілактики захворювань і лікування людей)</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lastRenderedPageBreak/>
              <w:t>06.01</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і обслуговування санаторно-оздоровчих закладів</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06.02</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розробки родовищ природних лікувальних ресурсів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06.03</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інших оздоровчих цілей </w:t>
            </w:r>
          </w:p>
        </w:tc>
        <w:tc>
          <w:tcPr>
            <w:tcW w:w="526"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06.04</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06.01-06.03 та для збереження та використання земель природно-заповідного фонду </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07</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рекреаційного призначення</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07.01</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об’єктів рекреаційного призначення</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6B5834"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6B5834"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07.02</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об’єктів фізичної культури і спорту</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07.03</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індивідуального дачного будівництва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6B5834"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6B5834"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07.04</w:t>
            </w:r>
          </w:p>
        </w:tc>
        <w:tc>
          <w:tcPr>
            <w:tcW w:w="2616" w:type="pct"/>
            <w:gridSpan w:val="4"/>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колективного дачного будівництва  </w:t>
            </w:r>
          </w:p>
        </w:tc>
        <w:tc>
          <w:tcPr>
            <w:tcW w:w="526"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07.05</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07.01-07.04 та для збереження та використання земель природно-заповідного фонду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w:t>
            </w:r>
          </w:p>
        </w:tc>
        <w:tc>
          <w:tcPr>
            <w:tcW w:w="4625" w:type="pct"/>
            <w:gridSpan w:val="8"/>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історико-культурного призначення </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08.01</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забезпечення охорони об’єктів культурної спадщини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08.02</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обслуговування музейних закладів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08.03</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іншого історико-культурного призначення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08.04</w:t>
            </w:r>
          </w:p>
        </w:tc>
        <w:tc>
          <w:tcPr>
            <w:tcW w:w="2616" w:type="pct"/>
            <w:gridSpan w:val="4"/>
          </w:tcPr>
          <w:p w:rsidR="006B5834" w:rsidRPr="003078C6" w:rsidRDefault="006B5834"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08.01-08.03 та для збереження та використання земель природно-заповідного фонду </w:t>
            </w:r>
          </w:p>
        </w:tc>
        <w:tc>
          <w:tcPr>
            <w:tcW w:w="526"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09</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лісогосподарського призначення</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09.01</w:t>
            </w:r>
          </w:p>
        </w:tc>
        <w:tc>
          <w:tcPr>
            <w:tcW w:w="2616" w:type="pct"/>
            <w:gridSpan w:val="4"/>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ведення лісового господарства і пов’язаних з ним послуг  </w:t>
            </w:r>
          </w:p>
        </w:tc>
        <w:tc>
          <w:tcPr>
            <w:tcW w:w="526" w:type="pct"/>
          </w:tcPr>
          <w:p w:rsidR="00D53152"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D53152"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09.02</w:t>
            </w:r>
          </w:p>
        </w:tc>
        <w:tc>
          <w:tcPr>
            <w:tcW w:w="2616" w:type="pct"/>
            <w:gridSpan w:val="4"/>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іншого лісогосподарського призначення </w:t>
            </w:r>
          </w:p>
        </w:tc>
        <w:tc>
          <w:tcPr>
            <w:tcW w:w="526" w:type="pct"/>
          </w:tcPr>
          <w:p w:rsidR="00D53152"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D53152"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09.03</w:t>
            </w:r>
          </w:p>
        </w:tc>
        <w:tc>
          <w:tcPr>
            <w:tcW w:w="2616" w:type="pct"/>
            <w:gridSpan w:val="4"/>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09.01-09.02 та для збереження та використання земель природно-заповідного фонду </w:t>
            </w:r>
          </w:p>
        </w:tc>
        <w:tc>
          <w:tcPr>
            <w:tcW w:w="526" w:type="pct"/>
          </w:tcPr>
          <w:p w:rsidR="00D53152"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D53152" w:rsidRPr="003078C6" w:rsidRDefault="00D53152" w:rsidP="00161DCD">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D53152" w:rsidRPr="003078C6" w:rsidRDefault="00D53152" w:rsidP="00D53152">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10</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водного фонду</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10.01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експлуатації та догляду за водними об’єктами </w:t>
            </w:r>
          </w:p>
        </w:tc>
        <w:tc>
          <w:tcPr>
            <w:tcW w:w="526"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w:t>
            </w:r>
            <w:r w:rsidR="006B5834" w:rsidRPr="003078C6">
              <w:rPr>
                <w:rFonts w:ascii="Times New Roman" w:hAnsi="Times New Roman"/>
                <w:noProof/>
                <w:sz w:val="20"/>
              </w:rPr>
              <w:t>,000</w:t>
            </w:r>
          </w:p>
        </w:tc>
        <w:tc>
          <w:tcPr>
            <w:tcW w:w="509"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w:t>
            </w:r>
            <w:r w:rsidR="006B5834" w:rsidRPr="003078C6">
              <w:rPr>
                <w:rFonts w:ascii="Times New Roman" w:hAnsi="Times New Roman"/>
                <w:noProof/>
                <w:sz w:val="20"/>
              </w:rPr>
              <w:t>,000</w:t>
            </w:r>
          </w:p>
        </w:tc>
        <w:tc>
          <w:tcPr>
            <w:tcW w:w="50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10.02</w:t>
            </w:r>
          </w:p>
        </w:tc>
        <w:tc>
          <w:tcPr>
            <w:tcW w:w="2616" w:type="pct"/>
            <w:gridSpan w:val="4"/>
          </w:tcPr>
          <w:p w:rsidR="00D53152" w:rsidRPr="003078C6" w:rsidRDefault="00D53152" w:rsidP="00161DCD">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облаштування та догляду за прибережними захисними смугами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10.03</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експлуатації та догляду за смугами відведення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10.04</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експлуатації та догляду за гідротехнічними, іншими водогосподарськими спорудами і каналами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10.05</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догляду за береговими смугами водних шляхів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10.06</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сінокосіння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10.07</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рибогосподарських потреб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10.08</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культурно-оздоровчих потреб, рекреаційних, спортивних і туристичних цілей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10.09</w:t>
            </w:r>
          </w:p>
        </w:tc>
        <w:tc>
          <w:tcPr>
            <w:tcW w:w="2616" w:type="pct"/>
            <w:gridSpan w:val="4"/>
          </w:tcPr>
          <w:p w:rsidR="006B5834" w:rsidRPr="003078C6" w:rsidRDefault="006B5834"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проведення науково-дослідних робіт </w:t>
            </w:r>
          </w:p>
        </w:tc>
        <w:tc>
          <w:tcPr>
            <w:tcW w:w="526"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10.10</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експлуатації гідротехнічних, гідрометричних та лінійних споруд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10.11</w:t>
            </w:r>
          </w:p>
        </w:tc>
        <w:tc>
          <w:tcPr>
            <w:tcW w:w="2616" w:type="pct"/>
            <w:gridSpan w:val="4"/>
          </w:tcPr>
          <w:p w:rsidR="006B5834" w:rsidRPr="003078C6" w:rsidRDefault="006B5834"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26"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10.12</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10.01-10.11 та для збереження та використання земель природно-заповідного фонду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11</w:t>
            </w:r>
          </w:p>
        </w:tc>
        <w:tc>
          <w:tcPr>
            <w:tcW w:w="4625" w:type="pct"/>
            <w:gridSpan w:val="8"/>
          </w:tcPr>
          <w:p w:rsidR="006B5834" w:rsidRPr="003078C6" w:rsidRDefault="006B5834"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Землі промисловості</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11.01</w:t>
            </w:r>
          </w:p>
        </w:tc>
        <w:tc>
          <w:tcPr>
            <w:tcW w:w="2616" w:type="pct"/>
            <w:gridSpan w:val="4"/>
          </w:tcPr>
          <w:p w:rsidR="006B5834" w:rsidRPr="003078C6" w:rsidRDefault="006B5834"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26" w:type="pct"/>
          </w:tcPr>
          <w:p w:rsidR="006B5834" w:rsidRPr="003078C6" w:rsidRDefault="00D53152"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6B5834" w:rsidRPr="003078C6" w:rsidRDefault="00D53152"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6B5834" w:rsidRPr="003078C6" w:rsidRDefault="00D53152"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6B5834" w:rsidRPr="003078C6" w:rsidRDefault="00D53152" w:rsidP="00161DCD">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11.02</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lastRenderedPageBreak/>
              <w:t>11.03</w:t>
            </w:r>
          </w:p>
        </w:tc>
        <w:tc>
          <w:tcPr>
            <w:tcW w:w="2616" w:type="pct"/>
            <w:gridSpan w:val="4"/>
          </w:tcPr>
          <w:p w:rsidR="00D53152" w:rsidRPr="003078C6" w:rsidRDefault="00D53152" w:rsidP="00161DCD">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11.04</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11.05</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11.01-11.04 та для збереження та використання земель природно-заповідного фонду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транспорту</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12.01</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експлуатації будівель і споруд залізничного транспорту</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12.02</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морського транспорту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12.03</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річкового транспорту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12.04</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експлуатації будівель і споруд автомобільного транспорту та дорожнього господарства</w:t>
            </w:r>
            <w:r w:rsidRPr="003078C6">
              <w:rPr>
                <w:rFonts w:ascii="Times New Roman" w:hAnsi="Times New Roman"/>
                <w:noProof/>
                <w:sz w:val="20"/>
                <w:vertAlign w:val="superscript"/>
              </w:rPr>
              <w:t>4</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12.05</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авіаційного транспорту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12.06</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об’єктів трубопровідного транспорту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12.07</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міського електротранспорту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12.08</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додаткових транспортних послуг та допоміжних операцій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12.09</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іншого наземного транспорту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12.10</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12.01-12.09 та для збереження та використання земель природно-заповідного фонду </w:t>
            </w:r>
          </w:p>
        </w:tc>
        <w:tc>
          <w:tcPr>
            <w:tcW w:w="526"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зв’язку</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об’єктів і споруд телекомунікацій </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13.02</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та споруд об’єктів поштового зв’язку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13.03</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інших технічних засобів зв’язку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13.04</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цілей підрозділів 13.01-13.03, 13.05 та для збереження та використання земель природно-заповідного фонду</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енергетики</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14.01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26"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w:t>
            </w:r>
            <w:r w:rsidR="006B5834" w:rsidRPr="003078C6">
              <w:rPr>
                <w:rFonts w:ascii="Times New Roman" w:hAnsi="Times New Roman"/>
                <w:noProof/>
                <w:sz w:val="20"/>
              </w:rPr>
              <w:t>,000</w:t>
            </w:r>
          </w:p>
        </w:tc>
        <w:tc>
          <w:tcPr>
            <w:tcW w:w="509"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w:t>
            </w:r>
            <w:r w:rsidR="006B5834" w:rsidRPr="003078C6">
              <w:rPr>
                <w:rFonts w:ascii="Times New Roman" w:hAnsi="Times New Roman"/>
                <w:noProof/>
                <w:sz w:val="20"/>
              </w:rPr>
              <w:t>,000</w:t>
            </w:r>
          </w:p>
        </w:tc>
        <w:tc>
          <w:tcPr>
            <w:tcW w:w="50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14.02</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D53152" w:rsidRPr="003078C6" w:rsidTr="00161DCD">
        <w:tblPrEx>
          <w:tblCellMar>
            <w:left w:w="28" w:type="dxa"/>
            <w:right w:w="28" w:type="dxa"/>
          </w:tblCellMar>
        </w:tblPrEx>
        <w:tc>
          <w:tcPr>
            <w:tcW w:w="375" w:type="pct"/>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14.03</w:t>
            </w:r>
          </w:p>
        </w:tc>
        <w:tc>
          <w:tcPr>
            <w:tcW w:w="2616" w:type="pct"/>
            <w:gridSpan w:val="4"/>
          </w:tcPr>
          <w:p w:rsidR="00D53152" w:rsidRPr="003078C6" w:rsidRDefault="00D53152"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14.01-14.02 та для збереження та використання земель природно-заповідного фонду </w:t>
            </w:r>
          </w:p>
        </w:tc>
        <w:tc>
          <w:tcPr>
            <w:tcW w:w="526"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D53152" w:rsidRPr="003078C6" w:rsidRDefault="00D53152" w:rsidP="00D53152">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w:t>
            </w:r>
          </w:p>
        </w:tc>
        <w:tc>
          <w:tcPr>
            <w:tcW w:w="4625" w:type="pct"/>
            <w:gridSpan w:val="8"/>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оборони</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15.01</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Збройних Сил</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15.02</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військових частин (підрозділів) Національної гвардії</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15.03</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Держприкордонслужби</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15.04</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СБУ</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lastRenderedPageBreak/>
              <w:t>15.05</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Держспецтрансслужби</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15.06</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Служби зовнішньої розвідки</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15.07</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інших, утворених відповідно до законів, військових формувань</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15.08</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цілей підрозділів 15.01-15.07 та для збереження та використання земель природно-заповідного фонду</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16</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Землі запасу </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17</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Землі резервного фонду </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18</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Землі загального користування</w:t>
            </w:r>
            <w:r w:rsidRPr="003078C6">
              <w:rPr>
                <w:rFonts w:ascii="Times New Roman" w:hAnsi="Times New Roman"/>
                <w:noProof/>
                <w:sz w:val="20"/>
                <w:vertAlign w:val="superscript"/>
              </w:rPr>
              <w:t>4</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6B5834" w:rsidRPr="003078C6" w:rsidRDefault="00D53152"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6B5834" w:rsidRPr="003078C6" w:rsidTr="00161DCD">
        <w:tblPrEx>
          <w:tblCellMar>
            <w:left w:w="28" w:type="dxa"/>
            <w:right w:w="28" w:type="dxa"/>
          </w:tblCellMar>
        </w:tblPrEx>
        <w:tc>
          <w:tcPr>
            <w:tcW w:w="375" w:type="pct"/>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19</w:t>
            </w:r>
          </w:p>
        </w:tc>
        <w:tc>
          <w:tcPr>
            <w:tcW w:w="2616" w:type="pct"/>
            <w:gridSpan w:val="4"/>
          </w:tcPr>
          <w:p w:rsidR="006B5834" w:rsidRPr="003078C6" w:rsidRDefault="006B5834" w:rsidP="00161DCD">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16-18 та для збереження та використання земель природно-заповідного фонду </w:t>
            </w:r>
          </w:p>
        </w:tc>
        <w:tc>
          <w:tcPr>
            <w:tcW w:w="526"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6B5834" w:rsidRPr="003078C6" w:rsidRDefault="006B5834" w:rsidP="00161DCD">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bl>
    <w:p w:rsidR="006B5834" w:rsidRPr="003078C6" w:rsidRDefault="006B5834" w:rsidP="006B5834">
      <w:pPr>
        <w:pStyle w:val="af0"/>
        <w:ind w:firstLine="0"/>
        <w:jc w:val="both"/>
        <w:rPr>
          <w:rFonts w:ascii="Times New Roman" w:hAnsi="Times New Roman"/>
          <w:noProof/>
          <w:sz w:val="24"/>
          <w:szCs w:val="24"/>
        </w:rPr>
      </w:pPr>
      <w:r w:rsidRPr="003078C6">
        <w:rPr>
          <w:rFonts w:ascii="Times New Roman" w:hAnsi="Times New Roman"/>
          <w:noProof/>
          <w:sz w:val="24"/>
          <w:szCs w:val="24"/>
        </w:rPr>
        <w:t>__________</w:t>
      </w:r>
    </w:p>
    <w:p w:rsidR="006B5834" w:rsidRPr="003078C6" w:rsidRDefault="006B5834" w:rsidP="006B5834">
      <w:pPr>
        <w:pStyle w:val="af0"/>
        <w:spacing w:before="0"/>
        <w:jc w:val="both"/>
        <w:rPr>
          <w:rFonts w:ascii="Times New Roman" w:hAnsi="Times New Roman"/>
          <w:noProof/>
          <w:sz w:val="20"/>
        </w:rPr>
      </w:pPr>
      <w:r w:rsidRPr="003078C6">
        <w:rPr>
          <w:rFonts w:ascii="Times New Roman" w:hAnsi="Times New Roman"/>
          <w:noProof/>
          <w:sz w:val="20"/>
          <w:vertAlign w:val="superscript"/>
        </w:rPr>
        <w:t>1</w:t>
      </w:r>
      <w:r w:rsidRPr="003078C6">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6B5834" w:rsidRPr="003078C6" w:rsidRDefault="006B5834" w:rsidP="006B5834">
      <w:pPr>
        <w:pStyle w:val="af0"/>
        <w:jc w:val="both"/>
        <w:rPr>
          <w:rFonts w:ascii="Times New Roman" w:hAnsi="Times New Roman"/>
          <w:noProof/>
          <w:sz w:val="20"/>
        </w:rPr>
      </w:pPr>
      <w:r w:rsidRPr="003078C6">
        <w:rPr>
          <w:rFonts w:ascii="Times New Roman" w:hAnsi="Times New Roman"/>
          <w:noProof/>
          <w:sz w:val="20"/>
          <w:vertAlign w:val="superscript"/>
        </w:rPr>
        <w:t>2</w:t>
      </w:r>
      <w:r w:rsidRPr="003078C6">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6B5834" w:rsidRPr="003078C6" w:rsidRDefault="006B5834" w:rsidP="006B5834">
      <w:pPr>
        <w:pStyle w:val="af0"/>
        <w:jc w:val="both"/>
        <w:rPr>
          <w:rFonts w:ascii="Times New Roman" w:hAnsi="Times New Roman"/>
          <w:noProof/>
          <w:sz w:val="20"/>
        </w:rPr>
      </w:pPr>
      <w:r w:rsidRPr="003078C6">
        <w:rPr>
          <w:rFonts w:ascii="Times New Roman" w:hAnsi="Times New Roman"/>
          <w:noProof/>
          <w:sz w:val="20"/>
          <w:vertAlign w:val="superscript"/>
        </w:rPr>
        <w:t>3</w:t>
      </w:r>
      <w:r w:rsidRPr="003078C6">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6B5834" w:rsidRPr="003078C6" w:rsidRDefault="006B5834" w:rsidP="006B5834">
      <w:pPr>
        <w:pStyle w:val="af0"/>
        <w:jc w:val="both"/>
        <w:rPr>
          <w:rFonts w:ascii="Times New Roman" w:hAnsi="Times New Roman"/>
          <w:noProof/>
          <w:sz w:val="20"/>
        </w:rPr>
      </w:pPr>
      <w:r w:rsidRPr="003078C6">
        <w:rPr>
          <w:rFonts w:ascii="Times New Roman" w:hAnsi="Times New Roman"/>
          <w:noProof/>
          <w:sz w:val="20"/>
          <w:vertAlign w:val="superscript"/>
        </w:rPr>
        <w:t>4</w:t>
      </w:r>
      <w:r w:rsidRPr="003078C6">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6B5834" w:rsidRPr="003078C6" w:rsidRDefault="006B5834" w:rsidP="006B5834">
      <w:pPr>
        <w:spacing w:before="100" w:beforeAutospacing="1" w:after="100" w:afterAutospacing="1"/>
        <w:rPr>
          <w:rFonts w:ascii="Times New Roman" w:eastAsia="Times New Roman" w:hAnsi="Times New Roman" w:cs="Times New Roman"/>
          <w:lang w:eastAsia="ru-RU"/>
        </w:rPr>
      </w:pPr>
    </w:p>
    <w:p w:rsidR="004545F5" w:rsidRDefault="004545F5" w:rsidP="00304810">
      <w:pPr>
        <w:spacing w:before="100" w:beforeAutospacing="1" w:after="100" w:afterAutospacing="1"/>
        <w:jc w:val="center"/>
        <w:rPr>
          <w:rFonts w:ascii="Times New Roman" w:eastAsia="Times New Roman" w:hAnsi="Times New Roman" w:cs="Times New Roman"/>
          <w:b/>
          <w:lang w:eastAsia="ru-RU"/>
        </w:rPr>
      </w:pPr>
    </w:p>
    <w:p w:rsidR="004545F5" w:rsidRDefault="004545F5" w:rsidP="00304810">
      <w:pPr>
        <w:spacing w:before="100" w:beforeAutospacing="1" w:after="100" w:afterAutospacing="1"/>
        <w:jc w:val="center"/>
        <w:rPr>
          <w:rFonts w:ascii="Times New Roman" w:eastAsia="Times New Roman" w:hAnsi="Times New Roman" w:cs="Times New Roman"/>
          <w:b/>
          <w:lang w:eastAsia="ru-RU"/>
        </w:rPr>
      </w:pPr>
      <w:r w:rsidRPr="003078C6">
        <w:rPr>
          <w:rFonts w:ascii="Times New Roman" w:hAnsi="Times New Roman" w:cs="Times New Roman"/>
          <w:b/>
          <w:lang w:eastAsia="ru-RU"/>
        </w:rPr>
        <w:t xml:space="preserve">Міський голова </w:t>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Pr>
          <w:rFonts w:ascii="Times New Roman" w:hAnsi="Times New Roman" w:cs="Times New Roman"/>
          <w:b/>
          <w:lang w:eastAsia="ru-RU"/>
        </w:rPr>
        <w:t xml:space="preserve">                                         </w:t>
      </w:r>
      <w:r w:rsidRPr="003078C6">
        <w:rPr>
          <w:rFonts w:ascii="Times New Roman" w:hAnsi="Times New Roman" w:cs="Times New Roman"/>
          <w:b/>
          <w:lang w:eastAsia="ru-RU"/>
        </w:rPr>
        <w:t>А.П. Федорук</w:t>
      </w:r>
    </w:p>
    <w:p w:rsidR="004545F5" w:rsidRDefault="004545F5" w:rsidP="00304810">
      <w:pPr>
        <w:spacing w:before="100" w:beforeAutospacing="1" w:after="100" w:afterAutospacing="1"/>
        <w:jc w:val="center"/>
        <w:rPr>
          <w:rFonts w:ascii="Times New Roman" w:eastAsia="Times New Roman" w:hAnsi="Times New Roman" w:cs="Times New Roman"/>
          <w:b/>
          <w:lang w:eastAsia="ru-RU"/>
        </w:rPr>
      </w:pPr>
    </w:p>
    <w:p w:rsidR="00D838A2" w:rsidRPr="003078C6" w:rsidRDefault="00D838A2" w:rsidP="00D838A2">
      <w:pPr>
        <w:spacing w:before="100" w:beforeAutospacing="1" w:after="100" w:afterAutospacing="1"/>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943052" w:rsidRPr="003078C6" w:rsidRDefault="00943052"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304810" w:rsidRPr="003078C6" w:rsidRDefault="00304810" w:rsidP="00D838A2">
      <w:pPr>
        <w:spacing w:before="100" w:beforeAutospacing="1" w:after="100" w:afterAutospacing="1"/>
        <w:ind w:left="5664" w:firstLine="6"/>
        <w:jc w:val="right"/>
        <w:rPr>
          <w:rFonts w:ascii="Times New Roman" w:eastAsia="Times New Roman" w:hAnsi="Times New Roman" w:cs="Times New Roman"/>
          <w:b/>
          <w:lang w:eastAsia="ru-RU"/>
        </w:rPr>
      </w:pPr>
    </w:p>
    <w:p w:rsidR="00E55F9D" w:rsidRDefault="00E55F9D" w:rsidP="00E55F9D">
      <w:pPr>
        <w:ind w:left="5245"/>
        <w:jc w:val="center"/>
        <w:rPr>
          <w:rFonts w:ascii="Times New Roman" w:eastAsia="Times New Roman" w:hAnsi="Times New Roman" w:cs="Times New Roman"/>
          <w:b/>
          <w:lang w:eastAsia="ru-RU"/>
        </w:rPr>
      </w:pPr>
    </w:p>
    <w:p w:rsidR="00E55F9D" w:rsidRDefault="00D838A2" w:rsidP="00E55F9D">
      <w:pPr>
        <w:ind w:left="5245"/>
        <w:jc w:val="right"/>
        <w:rPr>
          <w:b/>
        </w:rPr>
      </w:pPr>
      <w:r w:rsidRPr="003078C6">
        <w:rPr>
          <w:rFonts w:ascii="Times New Roman" w:eastAsia="Times New Roman" w:hAnsi="Times New Roman" w:cs="Times New Roman"/>
          <w:b/>
          <w:lang w:eastAsia="ru-RU"/>
        </w:rPr>
        <w:lastRenderedPageBreak/>
        <w:t>Додаток 3</w:t>
      </w:r>
      <w:r w:rsidRPr="003078C6">
        <w:rPr>
          <w:rFonts w:ascii="Times New Roman" w:eastAsia="Times New Roman" w:hAnsi="Times New Roman" w:cs="Times New Roman"/>
          <w:b/>
          <w:lang w:eastAsia="ru-RU"/>
        </w:rPr>
        <w:br/>
      </w:r>
      <w:r w:rsidR="00E55F9D">
        <w:rPr>
          <w:b/>
        </w:rPr>
        <w:t>до рішення Бучанської міської ради</w:t>
      </w:r>
    </w:p>
    <w:p w:rsidR="00E55F9D" w:rsidRDefault="00E55F9D" w:rsidP="00E55F9D">
      <w:pPr>
        <w:ind w:left="5245"/>
        <w:jc w:val="right"/>
        <w:rPr>
          <w:b/>
          <w:i/>
        </w:rPr>
      </w:pPr>
      <w:r>
        <w:rPr>
          <w:b/>
        </w:rPr>
        <w:t xml:space="preserve">    № </w:t>
      </w:r>
      <w:r w:rsidR="00B07B9D">
        <w:rPr>
          <w:b/>
        </w:rPr>
        <w:t>3589</w:t>
      </w:r>
      <w:r>
        <w:rPr>
          <w:b/>
        </w:rPr>
        <w:t xml:space="preserve">-61- </w:t>
      </w:r>
      <w:r>
        <w:rPr>
          <w:b/>
          <w:kern w:val="2"/>
        </w:rPr>
        <w:t xml:space="preserve">VІІ </w:t>
      </w:r>
      <w:r>
        <w:rPr>
          <w:b/>
        </w:rPr>
        <w:t>від  27 червня 2019р</w:t>
      </w:r>
    </w:p>
    <w:p w:rsidR="00E55F9D" w:rsidRDefault="00E55F9D" w:rsidP="00E55F9D">
      <w:pPr>
        <w:spacing w:before="100" w:beforeAutospacing="1" w:after="100" w:afterAutospacing="1"/>
        <w:ind w:left="5664" w:firstLine="6"/>
        <w:jc w:val="right"/>
        <w:rPr>
          <w:rFonts w:ascii="Times New Roman" w:eastAsia="Times New Roman" w:hAnsi="Times New Roman" w:cs="Times New Roman"/>
          <w:b/>
          <w:bCs/>
          <w:sz w:val="28"/>
          <w:szCs w:val="28"/>
          <w:lang w:eastAsia="ru-RU"/>
        </w:rPr>
      </w:pPr>
    </w:p>
    <w:p w:rsidR="00D838A2" w:rsidRPr="003078C6" w:rsidRDefault="00D838A2" w:rsidP="00D838A2">
      <w:pPr>
        <w:jc w:val="center"/>
        <w:outlineLvl w:val="2"/>
        <w:rPr>
          <w:rFonts w:ascii="Times New Roman" w:eastAsia="Times New Roman" w:hAnsi="Times New Roman" w:cs="Times New Roman"/>
          <w:b/>
          <w:bCs/>
          <w:lang w:eastAsia="ru-RU"/>
        </w:rPr>
      </w:pPr>
      <w:r w:rsidRPr="003078C6">
        <w:rPr>
          <w:rFonts w:ascii="Times New Roman" w:eastAsia="Times New Roman" w:hAnsi="Times New Roman" w:cs="Times New Roman"/>
          <w:b/>
          <w:bCs/>
          <w:sz w:val="28"/>
          <w:szCs w:val="28"/>
          <w:lang w:eastAsia="ru-RU"/>
        </w:rPr>
        <w:t>СТАВКИ</w:t>
      </w:r>
      <w:r w:rsidRPr="003078C6">
        <w:rPr>
          <w:rFonts w:ascii="Times New Roman" w:eastAsia="Times New Roman" w:hAnsi="Times New Roman" w:cs="Times New Roman"/>
          <w:b/>
          <w:bCs/>
          <w:sz w:val="28"/>
          <w:szCs w:val="28"/>
          <w:lang w:eastAsia="ru-RU"/>
        </w:rPr>
        <w:br/>
      </w:r>
      <w:r w:rsidR="00304810" w:rsidRPr="003078C6">
        <w:rPr>
          <w:rFonts w:ascii="Times New Roman" w:eastAsia="Times New Roman" w:hAnsi="Times New Roman" w:cs="Times New Roman"/>
          <w:b/>
          <w:bCs/>
          <w:lang w:eastAsia="ru-RU"/>
        </w:rPr>
        <w:t xml:space="preserve">земельного </w:t>
      </w:r>
      <w:r w:rsidR="00304810" w:rsidRPr="003078C6">
        <w:rPr>
          <w:rFonts w:ascii="Times New Roman" w:hAnsi="Times New Roman"/>
          <w:b/>
          <w:noProof/>
        </w:rPr>
        <w:t>податку</w:t>
      </w:r>
      <w:r w:rsidR="00304810" w:rsidRPr="003078C6">
        <w:rPr>
          <w:rFonts w:ascii="Times New Roman" w:hAnsi="Times New Roman"/>
          <w:noProof/>
          <w:sz w:val="28"/>
          <w:szCs w:val="28"/>
          <w:vertAlign w:val="superscript"/>
        </w:rPr>
        <w:t>1</w:t>
      </w:r>
      <w:r w:rsidRPr="003078C6">
        <w:rPr>
          <w:rFonts w:ascii="Times New Roman" w:eastAsia="Times New Roman" w:hAnsi="Times New Roman" w:cs="Times New Roman"/>
          <w:b/>
          <w:bCs/>
          <w:sz w:val="28"/>
          <w:szCs w:val="28"/>
          <w:lang w:eastAsia="ru-RU"/>
        </w:rPr>
        <w:t xml:space="preserve"> </w:t>
      </w:r>
      <w:r w:rsidRPr="003078C6">
        <w:rPr>
          <w:rFonts w:ascii="Times New Roman" w:eastAsia="Times New Roman" w:hAnsi="Times New Roman" w:cs="Times New Roman"/>
          <w:b/>
          <w:bCs/>
          <w:lang w:eastAsia="ru-RU"/>
        </w:rPr>
        <w:t xml:space="preserve">за земельні ділянки, що перебувають </w:t>
      </w:r>
    </w:p>
    <w:p w:rsidR="00D838A2" w:rsidRPr="003078C6" w:rsidRDefault="00D838A2" w:rsidP="00D838A2">
      <w:pPr>
        <w:jc w:val="center"/>
        <w:outlineLvl w:val="2"/>
        <w:rPr>
          <w:rFonts w:ascii="Times New Roman" w:eastAsia="Times New Roman" w:hAnsi="Times New Roman" w:cs="Times New Roman"/>
          <w:b/>
          <w:bCs/>
          <w:vertAlign w:val="superscript"/>
          <w:lang w:eastAsia="ru-RU"/>
        </w:rPr>
      </w:pPr>
      <w:r w:rsidRPr="003078C6">
        <w:rPr>
          <w:rFonts w:ascii="Times New Roman" w:eastAsia="Times New Roman" w:hAnsi="Times New Roman" w:cs="Times New Roman"/>
          <w:b/>
          <w:bCs/>
          <w:lang w:eastAsia="ru-RU"/>
        </w:rPr>
        <w:t>у постійному користуванні платників податків</w:t>
      </w:r>
    </w:p>
    <w:p w:rsidR="00D838A2" w:rsidRPr="003078C6" w:rsidRDefault="00D838A2" w:rsidP="00D838A2">
      <w:pPr>
        <w:jc w:val="center"/>
        <w:outlineLvl w:val="2"/>
        <w:rPr>
          <w:rFonts w:ascii="Times New Roman" w:eastAsia="Times New Roman" w:hAnsi="Times New Roman" w:cs="Times New Roman"/>
          <w:lang w:eastAsia="ru-RU"/>
        </w:rPr>
      </w:pPr>
      <w:r w:rsidRPr="003078C6">
        <w:rPr>
          <w:rFonts w:ascii="Times New Roman" w:eastAsia="Times New Roman" w:hAnsi="Times New Roman" w:cs="Times New Roman"/>
          <w:b/>
          <w:bCs/>
          <w:lang w:eastAsia="ru-RU"/>
        </w:rPr>
        <w:t>на території Блиставицького, Гаврилівського, Луб’янського старостинських округів</w:t>
      </w:r>
      <w:r w:rsidRPr="003078C6">
        <w:rPr>
          <w:rFonts w:ascii="Times New Roman" w:eastAsia="Times New Roman" w:hAnsi="Times New Roman" w:cs="Times New Roman"/>
          <w:lang w:eastAsia="ru-RU"/>
        </w:rPr>
        <w:t xml:space="preserve"> </w:t>
      </w:r>
    </w:p>
    <w:p w:rsidR="00D838A2" w:rsidRPr="003078C6" w:rsidRDefault="00D838A2" w:rsidP="00D838A2">
      <w:pPr>
        <w:jc w:val="center"/>
        <w:outlineLvl w:val="2"/>
        <w:rPr>
          <w:rFonts w:ascii="Times New Roman" w:eastAsia="Times New Roman" w:hAnsi="Times New Roman" w:cs="Times New Roman"/>
          <w:lang w:eastAsia="ru-RU"/>
        </w:rPr>
      </w:pPr>
    </w:p>
    <w:p w:rsidR="00D838A2" w:rsidRPr="003078C6" w:rsidRDefault="00D838A2" w:rsidP="00D838A2">
      <w:pPr>
        <w:jc w:val="center"/>
        <w:outlineLvl w:val="2"/>
        <w:rPr>
          <w:rFonts w:ascii="Times New Roman" w:eastAsia="Times New Roman" w:hAnsi="Times New Roman" w:cs="Times New Roman"/>
          <w:lang w:eastAsia="ru-RU"/>
        </w:rPr>
      </w:pPr>
      <w:r w:rsidRPr="003078C6">
        <w:rPr>
          <w:rFonts w:ascii="Times New Roman" w:eastAsia="Times New Roman" w:hAnsi="Times New Roman" w:cs="Times New Roman"/>
          <w:lang w:eastAsia="ru-RU"/>
        </w:rPr>
        <w:t>Ставки встановлюються на 2020 рік та вводяться в дію з 01 січня 2020 року.</w:t>
      </w:r>
    </w:p>
    <w:tbl>
      <w:tblPr>
        <w:tblW w:w="504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20"/>
        <w:gridCol w:w="1181"/>
        <w:gridCol w:w="1901"/>
        <w:gridCol w:w="2469"/>
        <w:gridCol w:w="1120"/>
        <w:gridCol w:w="1083"/>
        <w:gridCol w:w="1069"/>
        <w:gridCol w:w="1005"/>
      </w:tblGrid>
      <w:tr w:rsidR="00304810" w:rsidRPr="003078C6" w:rsidTr="005C1EDF">
        <w:tc>
          <w:tcPr>
            <w:tcW w:w="384" w:type="pct"/>
            <w:gridSpan w:val="2"/>
            <w:vAlign w:val="center"/>
          </w:tcPr>
          <w:p w:rsidR="00304810" w:rsidRPr="003078C6" w:rsidRDefault="00304810" w:rsidP="005C1EDF">
            <w:pPr>
              <w:pStyle w:val="af0"/>
              <w:spacing w:line="228" w:lineRule="auto"/>
              <w:ind w:left="53" w:right="-57" w:firstLine="0"/>
              <w:jc w:val="center"/>
              <w:rPr>
                <w:rFonts w:ascii="Times New Roman" w:hAnsi="Times New Roman"/>
                <w:noProof/>
                <w:sz w:val="20"/>
              </w:rPr>
            </w:pPr>
            <w:r w:rsidRPr="003078C6">
              <w:rPr>
                <w:rFonts w:ascii="Times New Roman" w:hAnsi="Times New Roman"/>
                <w:noProof/>
                <w:sz w:val="20"/>
              </w:rPr>
              <w:t>Код області</w:t>
            </w:r>
          </w:p>
        </w:tc>
        <w:tc>
          <w:tcPr>
            <w:tcW w:w="555" w:type="pc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Код району</w:t>
            </w:r>
          </w:p>
        </w:tc>
        <w:tc>
          <w:tcPr>
            <w:tcW w:w="893" w:type="pc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Код </w:t>
            </w:r>
            <w:r w:rsidRPr="003078C6">
              <w:rPr>
                <w:rFonts w:ascii="Times New Roman" w:hAnsi="Times New Roman"/>
                <w:noProof/>
                <w:sz w:val="20"/>
              </w:rPr>
              <w:br/>
              <w:t>згідно з КОАТУУ</w:t>
            </w:r>
          </w:p>
        </w:tc>
        <w:tc>
          <w:tcPr>
            <w:tcW w:w="3168" w:type="pct"/>
            <w:gridSpan w:val="5"/>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Найменування адміністративно-територіальної одиниці або населеного пункту, або території об’єднаної територіальної громади</w:t>
            </w:r>
          </w:p>
        </w:tc>
      </w:tr>
      <w:tr w:rsidR="00304810" w:rsidRPr="003078C6" w:rsidTr="005C1EDF">
        <w:tc>
          <w:tcPr>
            <w:tcW w:w="384" w:type="pct"/>
            <w:gridSpan w:val="2"/>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10</w:t>
            </w:r>
          </w:p>
        </w:tc>
        <w:tc>
          <w:tcPr>
            <w:tcW w:w="555" w:type="pct"/>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p>
        </w:tc>
        <w:tc>
          <w:tcPr>
            <w:tcW w:w="893" w:type="pct"/>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3221080501</w:t>
            </w:r>
          </w:p>
        </w:tc>
        <w:tc>
          <w:tcPr>
            <w:tcW w:w="3168" w:type="pct"/>
            <w:gridSpan w:val="5"/>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rPr>
                <w:rFonts w:ascii="Times New Roman" w:hAnsi="Times New Roman"/>
                <w:b/>
                <w:noProof/>
                <w:sz w:val="20"/>
              </w:rPr>
            </w:pPr>
            <w:r w:rsidRPr="003078C6">
              <w:rPr>
                <w:rFonts w:ascii="Times New Roman" w:hAnsi="Times New Roman"/>
                <w:sz w:val="20"/>
              </w:rPr>
              <w:t>Блиставицький старостинський округ</w:t>
            </w:r>
          </w:p>
        </w:tc>
      </w:tr>
      <w:tr w:rsidR="00304810" w:rsidRPr="003078C6" w:rsidTr="005C1EDF">
        <w:tc>
          <w:tcPr>
            <w:tcW w:w="384" w:type="pct"/>
            <w:gridSpan w:val="2"/>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p>
        </w:tc>
        <w:tc>
          <w:tcPr>
            <w:tcW w:w="555" w:type="pct"/>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p>
        </w:tc>
        <w:tc>
          <w:tcPr>
            <w:tcW w:w="893" w:type="pct"/>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3221882001</w:t>
            </w:r>
          </w:p>
        </w:tc>
        <w:tc>
          <w:tcPr>
            <w:tcW w:w="3168" w:type="pct"/>
            <w:gridSpan w:val="5"/>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rPr>
                <w:rFonts w:ascii="Times New Roman" w:hAnsi="Times New Roman"/>
                <w:b/>
                <w:noProof/>
                <w:sz w:val="20"/>
              </w:rPr>
            </w:pPr>
            <w:r w:rsidRPr="003078C6">
              <w:rPr>
                <w:rFonts w:ascii="Times New Roman" w:hAnsi="Times New Roman"/>
                <w:sz w:val="20"/>
              </w:rPr>
              <w:t>Гаврилівський старостинський округ</w:t>
            </w:r>
          </w:p>
        </w:tc>
      </w:tr>
      <w:tr w:rsidR="00304810" w:rsidRPr="003078C6" w:rsidTr="005C1EDF">
        <w:tc>
          <w:tcPr>
            <w:tcW w:w="384" w:type="pct"/>
            <w:gridSpan w:val="2"/>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p>
        </w:tc>
        <w:tc>
          <w:tcPr>
            <w:tcW w:w="555" w:type="pct"/>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p>
        </w:tc>
        <w:tc>
          <w:tcPr>
            <w:tcW w:w="893" w:type="pct"/>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jc w:val="center"/>
              <w:rPr>
                <w:rFonts w:ascii="Times New Roman" w:hAnsi="Times New Roman"/>
                <w:b/>
                <w:noProof/>
                <w:sz w:val="20"/>
              </w:rPr>
            </w:pPr>
            <w:r w:rsidRPr="003078C6">
              <w:rPr>
                <w:rFonts w:ascii="Times New Roman" w:hAnsi="Times New Roman"/>
                <w:b/>
                <w:noProof/>
                <w:sz w:val="20"/>
              </w:rPr>
              <w:t>3221084001</w:t>
            </w:r>
          </w:p>
        </w:tc>
        <w:tc>
          <w:tcPr>
            <w:tcW w:w="3168" w:type="pct"/>
            <w:gridSpan w:val="5"/>
            <w:tcBorders>
              <w:top w:val="single" w:sz="4" w:space="0" w:color="auto"/>
              <w:left w:val="single" w:sz="4" w:space="0" w:color="auto"/>
              <w:bottom w:val="single" w:sz="4" w:space="0" w:color="auto"/>
              <w:right w:val="single" w:sz="4" w:space="0" w:color="auto"/>
            </w:tcBorders>
            <w:vAlign w:val="center"/>
          </w:tcPr>
          <w:p w:rsidR="00304810" w:rsidRPr="003078C6" w:rsidRDefault="00304810" w:rsidP="005C1EDF">
            <w:pPr>
              <w:pStyle w:val="af0"/>
              <w:spacing w:line="228" w:lineRule="auto"/>
              <w:ind w:left="57" w:right="-57" w:firstLine="0"/>
              <w:rPr>
                <w:rFonts w:ascii="Times New Roman" w:hAnsi="Times New Roman"/>
                <w:b/>
                <w:noProof/>
                <w:sz w:val="20"/>
              </w:rPr>
            </w:pPr>
            <w:r w:rsidRPr="003078C6">
              <w:rPr>
                <w:rFonts w:ascii="Times New Roman" w:hAnsi="Times New Roman"/>
                <w:sz w:val="20"/>
              </w:rPr>
              <w:t>Луб’янський старостинський округ</w:t>
            </w:r>
          </w:p>
        </w:tc>
      </w:tr>
      <w:tr w:rsidR="00304810" w:rsidRPr="003078C6" w:rsidTr="005C1EDF">
        <w:tblPrEx>
          <w:tblCellMar>
            <w:left w:w="28" w:type="dxa"/>
            <w:right w:w="28" w:type="dxa"/>
          </w:tblCellMar>
        </w:tblPrEx>
        <w:trPr>
          <w:tblHeader/>
        </w:trPr>
        <w:tc>
          <w:tcPr>
            <w:tcW w:w="2991" w:type="pct"/>
            <w:gridSpan w:val="5"/>
            <w:vMerge w:val="restar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Вид цільового призначення земель</w:t>
            </w:r>
            <w:r w:rsidRPr="003078C6">
              <w:rPr>
                <w:rFonts w:ascii="Times New Roman" w:hAnsi="Times New Roman"/>
                <w:noProof/>
                <w:sz w:val="20"/>
                <w:vertAlign w:val="superscript"/>
              </w:rPr>
              <w:t>2</w:t>
            </w:r>
          </w:p>
        </w:tc>
        <w:tc>
          <w:tcPr>
            <w:tcW w:w="2009" w:type="pct"/>
            <w:gridSpan w:val="4"/>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Ставки податку</w:t>
            </w:r>
            <w:r w:rsidRPr="003078C6">
              <w:rPr>
                <w:rFonts w:ascii="Times New Roman" w:hAnsi="Times New Roman"/>
                <w:noProof/>
                <w:sz w:val="20"/>
                <w:vertAlign w:val="superscript"/>
              </w:rPr>
              <w:t xml:space="preserve">3 </w:t>
            </w:r>
            <w:r w:rsidRPr="003078C6">
              <w:rPr>
                <w:rFonts w:ascii="Times New Roman" w:hAnsi="Times New Roman"/>
                <w:noProof/>
                <w:sz w:val="20"/>
              </w:rPr>
              <w:br/>
              <w:t>(відсотків нормативної грошової оцінки)</w:t>
            </w:r>
          </w:p>
        </w:tc>
      </w:tr>
      <w:tr w:rsidR="00304810" w:rsidRPr="003078C6" w:rsidTr="005C1EDF">
        <w:tblPrEx>
          <w:tblCellMar>
            <w:left w:w="28" w:type="dxa"/>
            <w:right w:w="28" w:type="dxa"/>
          </w:tblCellMar>
        </w:tblPrEx>
        <w:trPr>
          <w:tblHeader/>
        </w:trPr>
        <w:tc>
          <w:tcPr>
            <w:tcW w:w="2991" w:type="pct"/>
            <w:gridSpan w:val="5"/>
            <w:vMerge/>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p>
        </w:tc>
        <w:tc>
          <w:tcPr>
            <w:tcW w:w="1035" w:type="pct"/>
            <w:gridSpan w:val="2"/>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за земельні ділянки, нормативну грошову оцінку яких проведено (незалежно від місцезнаходження)</w:t>
            </w:r>
          </w:p>
        </w:tc>
        <w:tc>
          <w:tcPr>
            <w:tcW w:w="974" w:type="pct"/>
            <w:gridSpan w:val="2"/>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за земельні ділянки за межами населених пунктів, нормативну грошову оцінку яких не проведено</w:t>
            </w:r>
          </w:p>
        </w:tc>
      </w:tr>
      <w:tr w:rsidR="00304810" w:rsidRPr="003078C6" w:rsidTr="005C1EDF">
        <w:tblPrEx>
          <w:tblCellMar>
            <w:left w:w="28" w:type="dxa"/>
            <w:right w:w="28" w:type="dxa"/>
          </w:tblCellMar>
        </w:tblPrEx>
        <w:trPr>
          <w:tblHeader/>
        </w:trPr>
        <w:tc>
          <w:tcPr>
            <w:tcW w:w="375" w:type="pc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код</w:t>
            </w:r>
            <w:r w:rsidRPr="003078C6">
              <w:rPr>
                <w:rFonts w:ascii="Times New Roman" w:hAnsi="Times New Roman"/>
                <w:noProof/>
                <w:sz w:val="20"/>
                <w:vertAlign w:val="superscript"/>
              </w:rPr>
              <w:t>2</w:t>
            </w:r>
          </w:p>
        </w:tc>
        <w:tc>
          <w:tcPr>
            <w:tcW w:w="2616" w:type="pct"/>
            <w:gridSpan w:val="4"/>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найменування</w:t>
            </w:r>
            <w:r w:rsidRPr="003078C6">
              <w:rPr>
                <w:rFonts w:ascii="Times New Roman" w:hAnsi="Times New Roman"/>
                <w:noProof/>
                <w:sz w:val="20"/>
                <w:vertAlign w:val="superscript"/>
              </w:rPr>
              <w:t>2</w:t>
            </w:r>
          </w:p>
        </w:tc>
        <w:tc>
          <w:tcPr>
            <w:tcW w:w="526" w:type="pc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юридичних осіб</w:t>
            </w:r>
          </w:p>
        </w:tc>
        <w:tc>
          <w:tcPr>
            <w:tcW w:w="509" w:type="pc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фізичних осіб</w:t>
            </w:r>
          </w:p>
        </w:tc>
        <w:tc>
          <w:tcPr>
            <w:tcW w:w="502" w:type="pc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юридичних осіб</w:t>
            </w:r>
          </w:p>
        </w:tc>
        <w:tc>
          <w:tcPr>
            <w:tcW w:w="472" w:type="pct"/>
            <w:vAlign w:val="center"/>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для фізичних осіб</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сільськогосподарського призначення </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товарного сільськогосподарського виробництва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фермерського господарства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особистого селянського господарства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ведення підсобного сільського господарства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01.05</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індивідуального садівництва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01.06</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колективного садівництва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01.07</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городництва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01.08</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сінокосіння і випасання худоби</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01.09</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дослідних і навчальних цілей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01.10</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пропаганди передового досвіду ведення сільського господарства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надання послуг у сільському господарстві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інфраструктури оптових ринків сільськогосподарської продукції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іншого сільськогосподарського призначення</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01.14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01.01-01.13 та для збереження та використання земель природно-заповідного фонду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житлової забудови</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і обслуговування житлового будинку, господарських будівель і споруд (присадибна ділянка)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колективного житлового будівництва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і обслуговування багатоквартирного житлового будинку</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і обслуговування будівель тимчасового проживання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lastRenderedPageBreak/>
              <w:t>02.05</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індивідуальних гаражів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02.06</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колективного гаражного будівництва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02.07</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іншої житлової забудови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02.08</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02.01-02.07 та для збереження та використання земель природно-заповідного фонду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громадської забудови </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органів державної влади та місцевого самоврядування</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закладів освіти</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закладів охорони здоров’я та соціальної допомоги</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громадських та релігійних організацій</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03.05</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закладів культурно-просвітницького обслуговування</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03.06</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будівель екстериторіальних організацій та органів</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03.07</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торгівлі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430F53">
              <w:rPr>
                <w:rFonts w:ascii="Times New Roman" w:hAnsi="Times New Roman"/>
                <w:noProof/>
                <w:sz w:val="20"/>
              </w:rPr>
              <w:t>,0</w:t>
            </w:r>
            <w:r w:rsidRPr="003078C6">
              <w:rPr>
                <w:rFonts w:ascii="Times New Roman" w:hAnsi="Times New Roman"/>
                <w:noProof/>
                <w:sz w:val="20"/>
              </w:rPr>
              <w:t>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430F53">
              <w:rPr>
                <w:rFonts w:ascii="Times New Roman" w:hAnsi="Times New Roman"/>
                <w:noProof/>
                <w:sz w:val="20"/>
              </w:rPr>
              <w:t>,0</w:t>
            </w:r>
            <w:r w:rsidRPr="003078C6">
              <w:rPr>
                <w:rFonts w:ascii="Times New Roman" w:hAnsi="Times New Roman"/>
                <w:noProof/>
                <w:sz w:val="20"/>
              </w:rPr>
              <w:t>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03.08</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об’єктів туристичної інфраструктури та закладів громадського харчування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03.09</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кредитно-фінансових установ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430F53">
              <w:rPr>
                <w:rFonts w:ascii="Times New Roman" w:hAnsi="Times New Roman"/>
                <w:noProof/>
                <w:sz w:val="20"/>
              </w:rPr>
              <w:t>,0</w:t>
            </w:r>
            <w:r w:rsidRPr="003078C6">
              <w:rPr>
                <w:rFonts w:ascii="Times New Roman" w:hAnsi="Times New Roman"/>
                <w:noProof/>
                <w:sz w:val="20"/>
              </w:rPr>
              <w:t>00</w:t>
            </w:r>
          </w:p>
        </w:tc>
        <w:tc>
          <w:tcPr>
            <w:tcW w:w="509" w:type="pct"/>
          </w:tcPr>
          <w:p w:rsidR="00304810" w:rsidRPr="003078C6" w:rsidRDefault="00430F53" w:rsidP="00430F53">
            <w:pPr>
              <w:pStyle w:val="af0"/>
              <w:spacing w:line="228" w:lineRule="auto"/>
              <w:ind w:left="57" w:right="-57" w:firstLine="0"/>
              <w:jc w:val="center"/>
              <w:rPr>
                <w:rFonts w:ascii="Times New Roman" w:hAnsi="Times New Roman"/>
                <w:noProof/>
                <w:sz w:val="20"/>
              </w:rPr>
            </w:pPr>
            <w:r>
              <w:rPr>
                <w:rFonts w:ascii="Times New Roman" w:hAnsi="Times New Roman"/>
                <w:noProof/>
                <w:sz w:val="20"/>
              </w:rPr>
              <w:t>3,0</w:t>
            </w:r>
            <w:r w:rsidR="00304810" w:rsidRPr="003078C6">
              <w:rPr>
                <w:rFonts w:ascii="Times New Roman" w:hAnsi="Times New Roman"/>
                <w:noProof/>
                <w:sz w:val="20"/>
              </w:rPr>
              <w:t>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03.10</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ринкової інфраструктури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430F53">
              <w:rPr>
                <w:rFonts w:ascii="Times New Roman" w:hAnsi="Times New Roman"/>
                <w:noProof/>
                <w:sz w:val="20"/>
              </w:rPr>
              <w:t>,0</w:t>
            </w:r>
            <w:r w:rsidRPr="003078C6">
              <w:rPr>
                <w:rFonts w:ascii="Times New Roman" w:hAnsi="Times New Roman"/>
                <w:noProof/>
                <w:sz w:val="20"/>
              </w:rPr>
              <w:t>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w:t>
            </w:r>
            <w:r w:rsidR="00430F53">
              <w:rPr>
                <w:rFonts w:ascii="Times New Roman" w:hAnsi="Times New Roman"/>
                <w:noProof/>
                <w:sz w:val="20"/>
              </w:rPr>
              <w:t>,0</w:t>
            </w:r>
            <w:r w:rsidRPr="003078C6">
              <w:rPr>
                <w:rFonts w:ascii="Times New Roman" w:hAnsi="Times New Roman"/>
                <w:noProof/>
                <w:sz w:val="20"/>
              </w:rPr>
              <w:t>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і споруд закладів науки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закладів комунального обслуговування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будівель закладів побутового обслуговування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0,300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органів ДСНС</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03.15</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обслуговування інших будівель громадської забудови  </w:t>
            </w:r>
          </w:p>
        </w:tc>
        <w:tc>
          <w:tcPr>
            <w:tcW w:w="526" w:type="pct"/>
          </w:tcPr>
          <w:p w:rsidR="00304810" w:rsidRPr="003078C6" w:rsidRDefault="00430F53" w:rsidP="00430F53">
            <w:pPr>
              <w:pStyle w:val="af0"/>
              <w:spacing w:line="228" w:lineRule="auto"/>
              <w:ind w:left="57" w:right="-57" w:firstLine="0"/>
              <w:jc w:val="center"/>
              <w:rPr>
                <w:rFonts w:ascii="Times New Roman" w:hAnsi="Times New Roman"/>
                <w:noProof/>
                <w:sz w:val="20"/>
              </w:rPr>
            </w:pPr>
            <w:r>
              <w:rPr>
                <w:rFonts w:ascii="Times New Roman" w:hAnsi="Times New Roman"/>
                <w:noProof/>
                <w:sz w:val="20"/>
              </w:rPr>
              <w:t>0,</w:t>
            </w:r>
            <w:r w:rsidR="00304810" w:rsidRPr="003078C6">
              <w:rPr>
                <w:rFonts w:ascii="Times New Roman" w:hAnsi="Times New Roman"/>
                <w:noProof/>
                <w:sz w:val="20"/>
              </w:rPr>
              <w:t>300</w:t>
            </w:r>
          </w:p>
        </w:tc>
        <w:tc>
          <w:tcPr>
            <w:tcW w:w="509" w:type="pct"/>
          </w:tcPr>
          <w:p w:rsidR="00304810" w:rsidRPr="003078C6" w:rsidRDefault="00430F53" w:rsidP="00430F53">
            <w:pPr>
              <w:pStyle w:val="af0"/>
              <w:spacing w:line="228" w:lineRule="auto"/>
              <w:ind w:left="57" w:right="-57" w:firstLine="0"/>
              <w:jc w:val="center"/>
              <w:rPr>
                <w:rFonts w:ascii="Times New Roman" w:hAnsi="Times New Roman"/>
                <w:noProof/>
                <w:sz w:val="20"/>
              </w:rPr>
            </w:pPr>
            <w:r>
              <w:rPr>
                <w:rFonts w:ascii="Times New Roman" w:hAnsi="Times New Roman"/>
                <w:noProof/>
                <w:sz w:val="20"/>
              </w:rPr>
              <w:t>0,</w:t>
            </w:r>
            <w:r w:rsidR="00304810" w:rsidRPr="003078C6">
              <w:rPr>
                <w:rFonts w:ascii="Times New Roman" w:hAnsi="Times New Roman"/>
                <w:noProof/>
                <w:sz w:val="20"/>
              </w:rPr>
              <w:t>300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03.16</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цілей підрозділів 03.01-03.15 та для збереження та використання земель природно-заповідного фонду</w:t>
            </w:r>
          </w:p>
        </w:tc>
        <w:tc>
          <w:tcPr>
            <w:tcW w:w="526" w:type="pct"/>
          </w:tcPr>
          <w:p w:rsidR="00304810" w:rsidRPr="003078C6" w:rsidRDefault="005C1EDF"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5C1EDF"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04</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природно-заповідного фонду </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04.01</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біосферних заповідників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04.02</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збереження та використання природних заповідників</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04.03</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збереження та використання національних природних парків</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04.04</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збереження та використання ботанічних садів</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04.05</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зоологічних парків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04.06</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дендрологічних парків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04.07</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парків - пам’яток садово-паркового мистецтва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04.08</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заказників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04.09</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заповідних урочищ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04.10</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пам’яток природи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04.11</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збереження та використання регіональних ландшафтних парків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05</w:t>
            </w:r>
          </w:p>
        </w:tc>
        <w:tc>
          <w:tcPr>
            <w:tcW w:w="4625" w:type="pct"/>
            <w:gridSpan w:val="8"/>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іншого природоохоронного призначення </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06</w:t>
            </w:r>
          </w:p>
        </w:tc>
        <w:tc>
          <w:tcPr>
            <w:tcW w:w="4625" w:type="pct"/>
            <w:gridSpan w:val="8"/>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оздоровчого призначення (землі, що мають природні лікувальні властивості, які використовуються або </w:t>
            </w:r>
            <w:r w:rsidRPr="003078C6">
              <w:rPr>
                <w:rFonts w:ascii="Times New Roman" w:hAnsi="Times New Roman"/>
                <w:noProof/>
                <w:sz w:val="20"/>
              </w:rPr>
              <w:lastRenderedPageBreak/>
              <w:t xml:space="preserve">можуть використовуватися </w:t>
            </w:r>
            <w:r w:rsidRPr="003078C6">
              <w:rPr>
                <w:rFonts w:ascii="Times New Roman" w:hAnsi="Times New Roman"/>
                <w:noProof/>
                <w:sz w:val="20"/>
              </w:rPr>
              <w:br/>
              <w:t>для профілактики захворювань і лікування людей)</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lastRenderedPageBreak/>
              <w:t>06.01</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і обслуговування санаторно-оздоровчих закладів</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06.02</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розробки родовищ природних лікувальних ресурсів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06.03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інших оздоровчих цілей </w:t>
            </w:r>
          </w:p>
        </w:tc>
        <w:tc>
          <w:tcPr>
            <w:tcW w:w="526" w:type="pct"/>
          </w:tcPr>
          <w:p w:rsidR="00304810" w:rsidRPr="003078C6" w:rsidRDefault="00430F53" w:rsidP="005C1EDF">
            <w:pPr>
              <w:pStyle w:val="af0"/>
              <w:spacing w:line="228" w:lineRule="auto"/>
              <w:ind w:left="57" w:right="-57" w:firstLine="0"/>
              <w:jc w:val="center"/>
              <w:rPr>
                <w:rFonts w:ascii="Times New Roman" w:hAnsi="Times New Roman"/>
                <w:noProof/>
                <w:sz w:val="20"/>
              </w:rPr>
            </w:pPr>
            <w:r>
              <w:rPr>
                <w:rFonts w:ascii="Times New Roman" w:hAnsi="Times New Roman"/>
                <w:noProof/>
                <w:sz w:val="20"/>
              </w:rPr>
              <w:t>-</w:t>
            </w:r>
          </w:p>
        </w:tc>
        <w:tc>
          <w:tcPr>
            <w:tcW w:w="509" w:type="pct"/>
          </w:tcPr>
          <w:p w:rsidR="00304810" w:rsidRPr="003078C6" w:rsidRDefault="00430F53" w:rsidP="005C1EDF">
            <w:pPr>
              <w:pStyle w:val="af0"/>
              <w:spacing w:line="228" w:lineRule="auto"/>
              <w:ind w:left="57" w:right="-57" w:firstLine="0"/>
              <w:jc w:val="center"/>
              <w:rPr>
                <w:rFonts w:ascii="Times New Roman" w:hAnsi="Times New Roman"/>
                <w:noProof/>
                <w:sz w:val="20"/>
              </w:rPr>
            </w:pPr>
            <w:r>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06.04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06.01-06.03 та для збереження та використання земель природно-заповідного фонду </w:t>
            </w:r>
          </w:p>
        </w:tc>
        <w:tc>
          <w:tcPr>
            <w:tcW w:w="526" w:type="pct"/>
          </w:tcPr>
          <w:p w:rsidR="00304810" w:rsidRPr="003078C6" w:rsidRDefault="00430F53" w:rsidP="00430F53">
            <w:pPr>
              <w:pStyle w:val="af0"/>
              <w:spacing w:line="228" w:lineRule="auto"/>
              <w:ind w:left="57" w:right="-57" w:firstLine="0"/>
              <w:jc w:val="center"/>
              <w:rPr>
                <w:rFonts w:ascii="Times New Roman" w:hAnsi="Times New Roman"/>
                <w:noProof/>
                <w:sz w:val="20"/>
              </w:rPr>
            </w:pPr>
            <w:r>
              <w:rPr>
                <w:rFonts w:ascii="Times New Roman" w:hAnsi="Times New Roman"/>
                <w:noProof/>
                <w:sz w:val="20"/>
              </w:rPr>
              <w:t>0,100</w:t>
            </w:r>
          </w:p>
        </w:tc>
        <w:tc>
          <w:tcPr>
            <w:tcW w:w="509" w:type="pct"/>
          </w:tcPr>
          <w:p w:rsidR="00304810" w:rsidRPr="003078C6" w:rsidRDefault="00430F53" w:rsidP="00430F53">
            <w:pPr>
              <w:pStyle w:val="af0"/>
              <w:spacing w:line="228" w:lineRule="auto"/>
              <w:ind w:left="57" w:right="-57" w:firstLine="0"/>
              <w:jc w:val="center"/>
              <w:rPr>
                <w:rFonts w:ascii="Times New Roman" w:hAnsi="Times New Roman"/>
                <w:noProof/>
                <w:sz w:val="20"/>
              </w:rPr>
            </w:pPr>
            <w:r>
              <w:rPr>
                <w:rFonts w:ascii="Times New Roman" w:hAnsi="Times New Roman"/>
                <w:noProof/>
                <w:sz w:val="20"/>
              </w:rPr>
              <w:t>0,100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07</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рекреаційного призначення</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07.01</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об’єктів рекреаційного призначення</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07.02</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Для будівництва та обслуговування об’єктів фізичної культури і спорту</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07.03</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індивідуального дачного будівництва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07.04</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колективного дачного будівництва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07.05</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07.01-07.04 та для збереження та використання земель природно-заповідного фонду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w:t>
            </w:r>
          </w:p>
        </w:tc>
        <w:tc>
          <w:tcPr>
            <w:tcW w:w="4625" w:type="pct"/>
            <w:gridSpan w:val="8"/>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 xml:space="preserve">Землі історико-культурного призначення </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08.01</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забезпечення охорони об’єктів культурної спадщини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08.02</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обслуговування музейних закладів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08.03</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іншого історико-культурного призначення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08.04</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08.01-08.03 та для збереження та використання земель природно-заповідного фонду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09</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лісогосподарського призначення</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09.01</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ведення лісового господарства і пов’язаних з ним послуг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09.02</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іншого лісогосподарського призначення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09.03</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09.01-09.02 та для збереження та використання земель природно-заповідного фонду </w:t>
            </w:r>
          </w:p>
        </w:tc>
        <w:tc>
          <w:tcPr>
            <w:tcW w:w="526"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9"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50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c>
          <w:tcPr>
            <w:tcW w:w="472" w:type="pct"/>
          </w:tcPr>
          <w:p w:rsidR="00304810" w:rsidRPr="003078C6" w:rsidRDefault="00304810" w:rsidP="005C1EDF">
            <w:pPr>
              <w:pStyle w:val="af0"/>
              <w:spacing w:before="100" w:line="228" w:lineRule="auto"/>
              <w:ind w:left="57" w:right="-57" w:firstLine="0"/>
              <w:jc w:val="center"/>
              <w:rPr>
                <w:rFonts w:ascii="Times New Roman" w:hAnsi="Times New Roman"/>
                <w:noProof/>
                <w:sz w:val="20"/>
              </w:rPr>
            </w:pPr>
            <w:r w:rsidRPr="003078C6">
              <w:rPr>
                <w:rFonts w:ascii="Times New Roman" w:hAnsi="Times New Roman"/>
                <w:noProof/>
                <w:sz w:val="20"/>
              </w:rPr>
              <w:t>0,100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10</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водного фонду</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10.01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експлуатації та догляду за водними об’єктами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10.02</w:t>
            </w:r>
          </w:p>
        </w:tc>
        <w:tc>
          <w:tcPr>
            <w:tcW w:w="2616" w:type="pct"/>
            <w:gridSpan w:val="4"/>
          </w:tcPr>
          <w:p w:rsidR="00304810" w:rsidRPr="003078C6" w:rsidRDefault="00304810" w:rsidP="005C1EDF">
            <w:pPr>
              <w:pStyle w:val="af0"/>
              <w:spacing w:before="100" w:line="228" w:lineRule="auto"/>
              <w:ind w:left="57" w:right="-57" w:firstLine="0"/>
              <w:rPr>
                <w:rFonts w:ascii="Times New Roman" w:hAnsi="Times New Roman"/>
                <w:noProof/>
                <w:sz w:val="20"/>
              </w:rPr>
            </w:pPr>
            <w:r w:rsidRPr="003078C6">
              <w:rPr>
                <w:rFonts w:ascii="Times New Roman" w:hAnsi="Times New Roman"/>
                <w:noProof/>
                <w:sz w:val="20"/>
              </w:rPr>
              <w:t xml:space="preserve">Для облаштування та догляду за прибережними захисними смугами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10.03</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експлуатації та догляду за смугами відведення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10.04</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експлуатації та догляду за гідротехнічними, іншими водогосподарськими спорудами і каналами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10.05</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догляду за береговими смугами водних шляхів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10.06</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сінокосіння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10.07</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рибогосподарських потреб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10.08</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культурно-оздоровчих потреб, рекреаційних, спортивних і туристичних цілей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10.09</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проведення науково-дослідних робіт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10.10</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експлуатації гідротехнічних, гідрометричних та лінійних споруд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10.11</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10.12</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10.01-10.11 та для збереження та використання земель природно-заповідного фонду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11</w:t>
            </w:r>
          </w:p>
        </w:tc>
        <w:tc>
          <w:tcPr>
            <w:tcW w:w="4625" w:type="pct"/>
            <w:gridSpan w:val="8"/>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Землі промисловості</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11.01</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11.02</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підприємств переробної, </w:t>
            </w:r>
            <w:r w:rsidRPr="003078C6">
              <w:rPr>
                <w:rFonts w:ascii="Times New Roman" w:hAnsi="Times New Roman"/>
                <w:noProof/>
                <w:sz w:val="20"/>
              </w:rPr>
              <w:lastRenderedPageBreak/>
              <w:t xml:space="preserve">машинобудівної та іншої промисловості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lastRenderedPageBreak/>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lastRenderedPageBreak/>
              <w:t>11.03</w:t>
            </w:r>
          </w:p>
        </w:tc>
        <w:tc>
          <w:tcPr>
            <w:tcW w:w="2616" w:type="pct"/>
            <w:gridSpan w:val="4"/>
          </w:tcPr>
          <w:p w:rsidR="00304810" w:rsidRPr="003078C6" w:rsidRDefault="00304810" w:rsidP="005C1EDF">
            <w:pPr>
              <w:pStyle w:val="af0"/>
              <w:spacing w:before="100" w:line="223"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11.04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11.05</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11.01-11.04 та для збереження та використання земель природно-заповідного фонду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транспорту</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експлуатації будівель і споруд залізничного транспорту</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морського транспорту  </w:t>
            </w:r>
          </w:p>
        </w:tc>
        <w:tc>
          <w:tcPr>
            <w:tcW w:w="526"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річкового транспорту  </w:t>
            </w:r>
          </w:p>
        </w:tc>
        <w:tc>
          <w:tcPr>
            <w:tcW w:w="526"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експлуатації будівель і споруд автомобільного транспорту та дорожнього господарства</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12.05</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авіаційного транспорту </w:t>
            </w:r>
          </w:p>
        </w:tc>
        <w:tc>
          <w:tcPr>
            <w:tcW w:w="526"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12.06</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об’єктів трубопровідного транспорту </w:t>
            </w:r>
          </w:p>
        </w:tc>
        <w:tc>
          <w:tcPr>
            <w:tcW w:w="526"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12.07</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міського електротранспорту </w:t>
            </w:r>
          </w:p>
        </w:tc>
        <w:tc>
          <w:tcPr>
            <w:tcW w:w="526"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12.08</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додаткових транспортних послуг та допоміжних операцій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12.09</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і споруд іншого наземного транспорту </w:t>
            </w:r>
          </w:p>
        </w:tc>
        <w:tc>
          <w:tcPr>
            <w:tcW w:w="526"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12.10</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12.01-12.09 та для збереження та використання земель природно-заповідного фонду </w:t>
            </w:r>
          </w:p>
        </w:tc>
        <w:tc>
          <w:tcPr>
            <w:tcW w:w="526"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5C1EDF" w:rsidP="005C1EDF">
            <w:pPr>
              <w:pStyle w:val="af0"/>
              <w:spacing w:before="100" w:line="223"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зв’язку</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об’єктів і споруд телекомунікацій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будівель та споруд об’єктів поштового зв’язку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та експлуатації інших технічних засобів зв’язку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13.04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цілей підрозділів 13.01-13.03, 13.05 та для збереження та використання земель природно-заповідного фонду</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3,000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5,000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енергетики</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14.02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14.03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14.01-14.02 та для збереження та використання земель природно-заповідного фонду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2,000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w:t>
            </w:r>
          </w:p>
        </w:tc>
        <w:tc>
          <w:tcPr>
            <w:tcW w:w="4625" w:type="pct"/>
            <w:gridSpan w:val="8"/>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Землі оборони</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15.01</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Збройних Сил</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15.02</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військових частин (підрозділів) Національної гвардії</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15.03</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Держприкордонслужби</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lastRenderedPageBreak/>
              <w:t>15.04</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СБУ</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15.05</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Держспецтрансслужби</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15.06</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Служби зовнішньої розвідки</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15.07</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розміщення та постійної діяльності інших, утворених відповідно до законів, військових формувань</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15.08</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Для цілей підрозділів 15.01-15.07 та для збереження та використання земель природно-заповідного фонду</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16</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Землі запасу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17</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Землі резервного фонду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18</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Землі загального користування</w:t>
            </w:r>
            <w:r w:rsidRPr="003078C6">
              <w:rPr>
                <w:rFonts w:ascii="Times New Roman" w:hAnsi="Times New Roman"/>
                <w:noProof/>
                <w:sz w:val="20"/>
                <w:vertAlign w:val="superscript"/>
              </w:rPr>
              <w:t>4</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1,000</w:t>
            </w:r>
          </w:p>
        </w:tc>
      </w:tr>
      <w:tr w:rsidR="00304810" w:rsidRPr="003078C6" w:rsidTr="005C1EDF">
        <w:tblPrEx>
          <w:tblCellMar>
            <w:left w:w="28" w:type="dxa"/>
            <w:right w:w="28" w:type="dxa"/>
          </w:tblCellMar>
        </w:tblPrEx>
        <w:tc>
          <w:tcPr>
            <w:tcW w:w="375" w:type="pct"/>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19</w:t>
            </w:r>
          </w:p>
        </w:tc>
        <w:tc>
          <w:tcPr>
            <w:tcW w:w="2616" w:type="pct"/>
            <w:gridSpan w:val="4"/>
          </w:tcPr>
          <w:p w:rsidR="00304810" w:rsidRPr="003078C6" w:rsidRDefault="00304810" w:rsidP="005C1EDF">
            <w:pPr>
              <w:pStyle w:val="af0"/>
              <w:spacing w:line="228" w:lineRule="auto"/>
              <w:ind w:left="57" w:right="-57" w:firstLine="0"/>
              <w:rPr>
                <w:rFonts w:ascii="Times New Roman" w:hAnsi="Times New Roman"/>
                <w:noProof/>
                <w:sz w:val="20"/>
              </w:rPr>
            </w:pPr>
            <w:r w:rsidRPr="003078C6">
              <w:rPr>
                <w:rFonts w:ascii="Times New Roman" w:hAnsi="Times New Roman"/>
                <w:noProof/>
                <w:sz w:val="20"/>
              </w:rPr>
              <w:t xml:space="preserve">Для цілей підрозділів 16-18 та для збереження та використання земель природно-заповідного фонду </w:t>
            </w:r>
          </w:p>
        </w:tc>
        <w:tc>
          <w:tcPr>
            <w:tcW w:w="526"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9"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50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c>
          <w:tcPr>
            <w:tcW w:w="472" w:type="pct"/>
          </w:tcPr>
          <w:p w:rsidR="00304810" w:rsidRPr="003078C6" w:rsidRDefault="00304810" w:rsidP="005C1EDF">
            <w:pPr>
              <w:pStyle w:val="af0"/>
              <w:spacing w:line="228" w:lineRule="auto"/>
              <w:ind w:left="57" w:right="-57" w:firstLine="0"/>
              <w:jc w:val="center"/>
              <w:rPr>
                <w:rFonts w:ascii="Times New Roman" w:hAnsi="Times New Roman"/>
                <w:noProof/>
                <w:sz w:val="20"/>
              </w:rPr>
            </w:pPr>
            <w:r w:rsidRPr="003078C6">
              <w:rPr>
                <w:rFonts w:ascii="Times New Roman" w:hAnsi="Times New Roman"/>
                <w:noProof/>
                <w:sz w:val="20"/>
              </w:rPr>
              <w:t>-</w:t>
            </w:r>
          </w:p>
        </w:tc>
      </w:tr>
    </w:tbl>
    <w:p w:rsidR="00304810" w:rsidRPr="003078C6" w:rsidRDefault="00304810" w:rsidP="00304810">
      <w:pPr>
        <w:pStyle w:val="af0"/>
        <w:ind w:firstLine="0"/>
        <w:jc w:val="both"/>
        <w:rPr>
          <w:rFonts w:ascii="Times New Roman" w:hAnsi="Times New Roman"/>
          <w:noProof/>
          <w:sz w:val="24"/>
          <w:szCs w:val="24"/>
        </w:rPr>
      </w:pPr>
      <w:r w:rsidRPr="003078C6">
        <w:rPr>
          <w:rFonts w:ascii="Times New Roman" w:hAnsi="Times New Roman"/>
          <w:noProof/>
          <w:sz w:val="24"/>
          <w:szCs w:val="24"/>
        </w:rPr>
        <w:t>__________</w:t>
      </w:r>
    </w:p>
    <w:p w:rsidR="00304810" w:rsidRPr="003078C6" w:rsidRDefault="00304810" w:rsidP="00304810">
      <w:pPr>
        <w:pStyle w:val="af0"/>
        <w:spacing w:before="0"/>
        <w:jc w:val="both"/>
        <w:rPr>
          <w:rFonts w:ascii="Times New Roman" w:hAnsi="Times New Roman"/>
          <w:noProof/>
          <w:sz w:val="20"/>
        </w:rPr>
      </w:pPr>
      <w:r w:rsidRPr="003078C6">
        <w:rPr>
          <w:rFonts w:ascii="Times New Roman" w:hAnsi="Times New Roman"/>
          <w:noProof/>
          <w:sz w:val="20"/>
          <w:vertAlign w:val="superscript"/>
        </w:rPr>
        <w:t>1</w:t>
      </w:r>
      <w:r w:rsidRPr="003078C6">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304810" w:rsidRPr="003078C6" w:rsidRDefault="00304810" w:rsidP="00304810">
      <w:pPr>
        <w:pStyle w:val="af0"/>
        <w:jc w:val="both"/>
        <w:rPr>
          <w:rFonts w:ascii="Times New Roman" w:hAnsi="Times New Roman"/>
          <w:noProof/>
          <w:sz w:val="20"/>
        </w:rPr>
      </w:pPr>
      <w:r w:rsidRPr="003078C6">
        <w:rPr>
          <w:rFonts w:ascii="Times New Roman" w:hAnsi="Times New Roman"/>
          <w:noProof/>
          <w:sz w:val="20"/>
          <w:vertAlign w:val="superscript"/>
        </w:rPr>
        <w:t>2</w:t>
      </w:r>
      <w:r w:rsidRPr="003078C6">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304810" w:rsidRPr="003078C6" w:rsidRDefault="00304810" w:rsidP="00304810">
      <w:pPr>
        <w:pStyle w:val="af0"/>
        <w:jc w:val="both"/>
        <w:rPr>
          <w:rFonts w:ascii="Times New Roman" w:hAnsi="Times New Roman"/>
          <w:noProof/>
          <w:sz w:val="20"/>
        </w:rPr>
      </w:pPr>
      <w:r w:rsidRPr="003078C6">
        <w:rPr>
          <w:rFonts w:ascii="Times New Roman" w:hAnsi="Times New Roman"/>
          <w:noProof/>
          <w:sz w:val="20"/>
          <w:vertAlign w:val="superscript"/>
        </w:rPr>
        <w:t>3</w:t>
      </w:r>
      <w:r w:rsidRPr="003078C6">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304810" w:rsidRPr="003078C6" w:rsidRDefault="00304810" w:rsidP="00304810">
      <w:pPr>
        <w:pStyle w:val="af0"/>
        <w:jc w:val="both"/>
        <w:rPr>
          <w:rFonts w:ascii="Times New Roman" w:hAnsi="Times New Roman"/>
          <w:noProof/>
          <w:sz w:val="20"/>
        </w:rPr>
      </w:pPr>
      <w:r w:rsidRPr="003078C6">
        <w:rPr>
          <w:rFonts w:ascii="Times New Roman" w:hAnsi="Times New Roman"/>
          <w:noProof/>
          <w:sz w:val="20"/>
          <w:vertAlign w:val="superscript"/>
        </w:rPr>
        <w:t>4</w:t>
      </w:r>
      <w:r w:rsidRPr="003078C6">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304810" w:rsidRPr="003078C6" w:rsidRDefault="00304810" w:rsidP="00D838A2">
      <w:pPr>
        <w:jc w:val="center"/>
        <w:outlineLvl w:val="2"/>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rPr>
          <w:rFonts w:ascii="Times New Roman" w:eastAsia="Times New Roman" w:hAnsi="Times New Roman" w:cs="Times New Roman"/>
          <w:lang w:eastAsia="ru-RU"/>
        </w:rPr>
      </w:pPr>
    </w:p>
    <w:p w:rsidR="004545F5" w:rsidRDefault="004545F5" w:rsidP="005C1EDF">
      <w:pPr>
        <w:spacing w:before="100" w:beforeAutospacing="1" w:after="100" w:afterAutospacing="1"/>
        <w:jc w:val="center"/>
        <w:rPr>
          <w:rFonts w:ascii="Times New Roman" w:eastAsia="Times New Roman" w:hAnsi="Times New Roman" w:cs="Times New Roman"/>
          <w:b/>
          <w:lang w:eastAsia="ru-RU"/>
        </w:rPr>
      </w:pPr>
    </w:p>
    <w:p w:rsidR="004545F5" w:rsidRDefault="004545F5" w:rsidP="005C1EDF">
      <w:pPr>
        <w:spacing w:before="100" w:beforeAutospacing="1" w:after="100" w:afterAutospacing="1"/>
        <w:jc w:val="center"/>
        <w:rPr>
          <w:rFonts w:ascii="Times New Roman" w:eastAsia="Times New Roman" w:hAnsi="Times New Roman" w:cs="Times New Roman"/>
          <w:b/>
          <w:lang w:eastAsia="ru-RU"/>
        </w:rPr>
      </w:pPr>
      <w:r w:rsidRPr="003078C6">
        <w:rPr>
          <w:rFonts w:ascii="Times New Roman" w:hAnsi="Times New Roman" w:cs="Times New Roman"/>
          <w:b/>
          <w:lang w:eastAsia="ru-RU"/>
        </w:rPr>
        <w:t xml:space="preserve">Міський голова </w:t>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Pr>
          <w:rFonts w:ascii="Times New Roman" w:hAnsi="Times New Roman" w:cs="Times New Roman"/>
          <w:b/>
          <w:lang w:eastAsia="ru-RU"/>
        </w:rPr>
        <w:t xml:space="preserve">                                         </w:t>
      </w:r>
      <w:r w:rsidRPr="003078C6">
        <w:rPr>
          <w:rFonts w:ascii="Times New Roman" w:hAnsi="Times New Roman" w:cs="Times New Roman"/>
          <w:b/>
          <w:lang w:eastAsia="ru-RU"/>
        </w:rPr>
        <w:t>А.П. Федорук</w:t>
      </w: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5C1EDF" w:rsidRPr="003078C6" w:rsidRDefault="005C1EDF" w:rsidP="00D838A2">
      <w:pPr>
        <w:spacing w:before="100" w:beforeAutospacing="1" w:after="100" w:afterAutospacing="1"/>
        <w:ind w:left="5664" w:firstLine="6"/>
        <w:jc w:val="center"/>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center"/>
        <w:rPr>
          <w:rFonts w:ascii="Times New Roman" w:eastAsia="Times New Roman" w:hAnsi="Times New Roman" w:cs="Times New Roman"/>
          <w:lang w:eastAsia="ru-RU"/>
        </w:rPr>
      </w:pPr>
    </w:p>
    <w:p w:rsidR="00D838A2" w:rsidRPr="003078C6" w:rsidRDefault="00D838A2" w:rsidP="00D838A2">
      <w:pPr>
        <w:spacing w:before="100" w:beforeAutospacing="1" w:after="100" w:afterAutospacing="1"/>
        <w:ind w:left="5664" w:firstLine="6"/>
        <w:jc w:val="right"/>
        <w:rPr>
          <w:rFonts w:ascii="Times New Roman" w:eastAsia="Times New Roman" w:hAnsi="Times New Roman" w:cs="Times New Roman"/>
          <w:b/>
          <w:lang w:eastAsia="ru-RU"/>
        </w:rPr>
      </w:pPr>
    </w:p>
    <w:p w:rsidR="00D433FD" w:rsidRPr="003078C6" w:rsidRDefault="00D433FD" w:rsidP="00D838A2">
      <w:pPr>
        <w:spacing w:before="100" w:beforeAutospacing="1" w:after="100" w:afterAutospacing="1"/>
        <w:ind w:left="5664" w:firstLine="6"/>
        <w:jc w:val="right"/>
        <w:rPr>
          <w:rFonts w:ascii="Times New Roman" w:eastAsia="Times New Roman" w:hAnsi="Times New Roman" w:cs="Times New Roman"/>
          <w:b/>
          <w:lang w:eastAsia="ru-RU"/>
        </w:rPr>
      </w:pPr>
    </w:p>
    <w:p w:rsidR="00E55F9D" w:rsidRDefault="00D838A2" w:rsidP="00E55F9D">
      <w:pPr>
        <w:ind w:left="5245"/>
        <w:jc w:val="right"/>
        <w:rPr>
          <w:b/>
        </w:rPr>
      </w:pPr>
      <w:r w:rsidRPr="003078C6">
        <w:rPr>
          <w:rFonts w:ascii="Times New Roman" w:eastAsia="Times New Roman" w:hAnsi="Times New Roman" w:cs="Times New Roman"/>
          <w:b/>
          <w:lang w:eastAsia="ru-RU"/>
        </w:rPr>
        <w:t>Додаток 4</w:t>
      </w:r>
      <w:r w:rsidRPr="003078C6">
        <w:rPr>
          <w:rFonts w:ascii="Times New Roman" w:eastAsia="Times New Roman" w:hAnsi="Times New Roman" w:cs="Times New Roman"/>
          <w:b/>
          <w:lang w:eastAsia="ru-RU"/>
        </w:rPr>
        <w:br/>
      </w:r>
      <w:r w:rsidR="00E55F9D">
        <w:rPr>
          <w:b/>
        </w:rPr>
        <w:t>до рішення Бучанської міської ради</w:t>
      </w:r>
    </w:p>
    <w:p w:rsidR="00E55F9D" w:rsidRDefault="00E55F9D" w:rsidP="00E55F9D">
      <w:pPr>
        <w:ind w:left="5245"/>
        <w:jc w:val="right"/>
        <w:rPr>
          <w:b/>
          <w:i/>
        </w:rPr>
      </w:pPr>
      <w:r>
        <w:rPr>
          <w:b/>
        </w:rPr>
        <w:t xml:space="preserve">    № </w:t>
      </w:r>
      <w:r w:rsidR="00B07B9D">
        <w:rPr>
          <w:b/>
        </w:rPr>
        <w:t>3589</w:t>
      </w:r>
      <w:r>
        <w:rPr>
          <w:b/>
        </w:rPr>
        <w:t xml:space="preserve">-61- </w:t>
      </w:r>
      <w:r>
        <w:rPr>
          <w:b/>
          <w:kern w:val="2"/>
        </w:rPr>
        <w:t xml:space="preserve">VІІ </w:t>
      </w:r>
      <w:r>
        <w:rPr>
          <w:b/>
        </w:rPr>
        <w:t>від  27 червня 2019р</w:t>
      </w:r>
    </w:p>
    <w:p w:rsidR="00E55F9D" w:rsidRDefault="00E55F9D" w:rsidP="00E55F9D">
      <w:pPr>
        <w:spacing w:before="100" w:beforeAutospacing="1" w:after="100" w:afterAutospacing="1"/>
        <w:ind w:left="5664" w:firstLine="6"/>
        <w:jc w:val="right"/>
        <w:rPr>
          <w:rFonts w:ascii="Times New Roman" w:eastAsia="Times New Roman" w:hAnsi="Times New Roman" w:cs="Times New Roman"/>
          <w:b/>
          <w:bCs/>
          <w:sz w:val="27"/>
          <w:szCs w:val="27"/>
          <w:lang w:eastAsia="ru-RU"/>
        </w:rPr>
      </w:pPr>
    </w:p>
    <w:p w:rsidR="00D838A2" w:rsidRPr="003078C6" w:rsidRDefault="00D838A2" w:rsidP="00D838A2">
      <w:pPr>
        <w:spacing w:before="100" w:beforeAutospacing="1" w:after="100" w:afterAutospacing="1"/>
        <w:jc w:val="center"/>
        <w:outlineLvl w:val="2"/>
        <w:rPr>
          <w:rFonts w:ascii="Times New Roman" w:eastAsia="Times New Roman" w:hAnsi="Times New Roman" w:cs="Times New Roman"/>
          <w:b/>
          <w:bCs/>
          <w:sz w:val="27"/>
          <w:szCs w:val="27"/>
          <w:lang w:eastAsia="ru-RU"/>
        </w:rPr>
      </w:pPr>
      <w:r w:rsidRPr="003078C6">
        <w:rPr>
          <w:rFonts w:ascii="Times New Roman" w:eastAsia="Times New Roman" w:hAnsi="Times New Roman" w:cs="Times New Roman"/>
          <w:b/>
          <w:bCs/>
          <w:sz w:val="27"/>
          <w:szCs w:val="27"/>
          <w:lang w:eastAsia="ru-RU"/>
        </w:rPr>
        <w:t>ПЕРЕЛІК</w:t>
      </w:r>
      <w:r w:rsidRPr="003078C6">
        <w:rPr>
          <w:rFonts w:ascii="Times New Roman" w:eastAsia="Times New Roman" w:hAnsi="Times New Roman" w:cs="Times New Roman"/>
          <w:b/>
          <w:bCs/>
          <w:sz w:val="27"/>
          <w:szCs w:val="27"/>
          <w:lang w:eastAsia="ru-RU"/>
        </w:rPr>
        <w:br/>
      </w:r>
      <w:r w:rsidR="005C1EDF" w:rsidRPr="003078C6">
        <w:rPr>
          <w:rFonts w:ascii="Times New Roman" w:hAnsi="Times New Roman"/>
          <w:b/>
          <w:sz w:val="26"/>
          <w:szCs w:val="26"/>
        </w:rPr>
        <w:t xml:space="preserve">пільг для фізичних та юридичних осіб, наданих </w:t>
      </w:r>
      <w:r w:rsidR="005C1EDF" w:rsidRPr="003078C6">
        <w:rPr>
          <w:rFonts w:ascii="Times New Roman" w:hAnsi="Times New Roman"/>
          <w:b/>
          <w:sz w:val="26"/>
          <w:szCs w:val="26"/>
        </w:rPr>
        <w:br/>
        <w:t xml:space="preserve">відповідно до пункту 284.1 статті 284 Податкового </w:t>
      </w:r>
      <w:r w:rsidR="005C1EDF" w:rsidRPr="003078C6">
        <w:rPr>
          <w:rFonts w:ascii="Times New Roman" w:hAnsi="Times New Roman"/>
          <w:b/>
          <w:sz w:val="26"/>
          <w:szCs w:val="26"/>
        </w:rPr>
        <w:br/>
        <w:t xml:space="preserve">кодексу України, із сплати земельного </w:t>
      </w:r>
      <w:r w:rsidR="005C1EDF" w:rsidRPr="003078C6">
        <w:rPr>
          <w:rFonts w:ascii="Times New Roman" w:hAnsi="Times New Roman"/>
          <w:b/>
        </w:rPr>
        <w:t>податку</w:t>
      </w:r>
      <w:r w:rsidR="005C1EDF" w:rsidRPr="003078C6">
        <w:rPr>
          <w:rFonts w:ascii="Times New Roman" w:hAnsi="Times New Roman"/>
          <w:vertAlign w:val="superscript"/>
        </w:rPr>
        <w:t>1</w:t>
      </w:r>
      <w:r w:rsidRPr="003078C6">
        <w:rPr>
          <w:rFonts w:ascii="Times New Roman" w:eastAsia="Times New Roman" w:hAnsi="Times New Roman" w:cs="Times New Roman"/>
          <w:b/>
          <w:bCs/>
          <w:lang w:eastAsia="ru-RU"/>
        </w:rPr>
        <w:t xml:space="preserve"> на території Блиставицького, Гаврилівського, Луб’янського старостинських округів</w:t>
      </w:r>
    </w:p>
    <w:p w:rsidR="00D838A2" w:rsidRPr="003078C6" w:rsidRDefault="00D838A2" w:rsidP="00D838A2">
      <w:pPr>
        <w:spacing w:before="100" w:beforeAutospacing="1" w:after="100" w:afterAutospacing="1"/>
        <w:rPr>
          <w:rFonts w:ascii="Times New Roman" w:eastAsia="Times New Roman" w:hAnsi="Times New Roman" w:cs="Times New Roman"/>
          <w:lang w:eastAsia="ru-RU"/>
        </w:rPr>
      </w:pPr>
      <w:r w:rsidRPr="003078C6">
        <w:rPr>
          <w:rFonts w:ascii="Times New Roman" w:eastAsia="Times New Roman" w:hAnsi="Times New Roman" w:cs="Times New Roman"/>
          <w:lang w:eastAsia="ru-RU"/>
        </w:rPr>
        <w:t>Пільги встановлюються на 2020 рік та вводяться в дію з 01 січня 2020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1580"/>
        <w:gridCol w:w="2098"/>
        <w:gridCol w:w="1610"/>
        <w:gridCol w:w="3184"/>
      </w:tblGrid>
      <w:tr w:rsidR="005C1EDF" w:rsidRPr="003078C6" w:rsidTr="005C1EDF">
        <w:tc>
          <w:tcPr>
            <w:tcW w:w="990" w:type="pct"/>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Код області</w:t>
            </w:r>
          </w:p>
        </w:tc>
        <w:tc>
          <w:tcPr>
            <w:tcW w:w="748" w:type="pct"/>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Код району</w:t>
            </w:r>
          </w:p>
        </w:tc>
        <w:tc>
          <w:tcPr>
            <w:tcW w:w="993" w:type="pct"/>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Код згідно з КОАТУУ</w:t>
            </w:r>
          </w:p>
        </w:tc>
        <w:tc>
          <w:tcPr>
            <w:tcW w:w="2269" w:type="pct"/>
            <w:gridSpan w:val="2"/>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Найменування адміністративно-територіальної одиниці</w:t>
            </w:r>
            <w:r w:rsidRPr="003078C6">
              <w:rPr>
                <w:rFonts w:ascii="Times New Roman" w:hAnsi="Times New Roman"/>
                <w:sz w:val="20"/>
              </w:rPr>
              <w:br/>
              <w:t>або населеного пункту, або території об’єднаної територіальної громади</w:t>
            </w:r>
          </w:p>
        </w:tc>
      </w:tr>
      <w:tr w:rsidR="005C1EDF" w:rsidRPr="003078C6" w:rsidTr="005C1EDF">
        <w:tc>
          <w:tcPr>
            <w:tcW w:w="990" w:type="pct"/>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10</w:t>
            </w:r>
          </w:p>
        </w:tc>
        <w:tc>
          <w:tcPr>
            <w:tcW w:w="748" w:type="pct"/>
            <w:vAlign w:val="center"/>
          </w:tcPr>
          <w:p w:rsidR="005C1EDF" w:rsidRPr="003078C6" w:rsidRDefault="005C1EDF" w:rsidP="005C1EDF">
            <w:pPr>
              <w:pStyle w:val="af0"/>
              <w:ind w:firstLine="28"/>
              <w:rPr>
                <w:rFonts w:ascii="Times New Roman" w:hAnsi="Times New Roman"/>
                <w:sz w:val="20"/>
              </w:rPr>
            </w:pPr>
          </w:p>
        </w:tc>
        <w:tc>
          <w:tcPr>
            <w:tcW w:w="993" w:type="pct"/>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3221080501</w:t>
            </w:r>
          </w:p>
        </w:tc>
        <w:tc>
          <w:tcPr>
            <w:tcW w:w="2269" w:type="pct"/>
            <w:gridSpan w:val="2"/>
            <w:vAlign w:val="center"/>
          </w:tcPr>
          <w:p w:rsidR="005C1EDF" w:rsidRPr="003078C6" w:rsidRDefault="005C1EDF" w:rsidP="005C1EDF">
            <w:pPr>
              <w:pStyle w:val="af0"/>
              <w:ind w:firstLine="28"/>
              <w:rPr>
                <w:rFonts w:ascii="Times New Roman" w:hAnsi="Times New Roman"/>
                <w:sz w:val="20"/>
              </w:rPr>
            </w:pPr>
            <w:r w:rsidRPr="003078C6">
              <w:rPr>
                <w:rFonts w:ascii="Times New Roman" w:hAnsi="Times New Roman"/>
                <w:sz w:val="20"/>
              </w:rPr>
              <w:t>Блиставицький старостинський округ</w:t>
            </w:r>
          </w:p>
        </w:tc>
      </w:tr>
      <w:tr w:rsidR="005C1EDF" w:rsidRPr="003078C6" w:rsidTr="005C1EDF">
        <w:tc>
          <w:tcPr>
            <w:tcW w:w="990" w:type="pct"/>
            <w:vAlign w:val="center"/>
          </w:tcPr>
          <w:p w:rsidR="005C1EDF" w:rsidRPr="003078C6" w:rsidRDefault="005C1EDF" w:rsidP="005C1EDF">
            <w:pPr>
              <w:pStyle w:val="af0"/>
              <w:ind w:firstLine="28"/>
              <w:jc w:val="center"/>
              <w:rPr>
                <w:rFonts w:ascii="Times New Roman" w:hAnsi="Times New Roman"/>
                <w:sz w:val="20"/>
              </w:rPr>
            </w:pPr>
          </w:p>
        </w:tc>
        <w:tc>
          <w:tcPr>
            <w:tcW w:w="748" w:type="pct"/>
            <w:vAlign w:val="center"/>
          </w:tcPr>
          <w:p w:rsidR="005C1EDF" w:rsidRPr="003078C6" w:rsidRDefault="005C1EDF" w:rsidP="005C1EDF">
            <w:pPr>
              <w:pStyle w:val="af0"/>
              <w:ind w:firstLine="28"/>
              <w:rPr>
                <w:rFonts w:ascii="Times New Roman" w:hAnsi="Times New Roman"/>
                <w:sz w:val="20"/>
              </w:rPr>
            </w:pPr>
          </w:p>
        </w:tc>
        <w:tc>
          <w:tcPr>
            <w:tcW w:w="993" w:type="pct"/>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3221882001</w:t>
            </w:r>
          </w:p>
        </w:tc>
        <w:tc>
          <w:tcPr>
            <w:tcW w:w="2269" w:type="pct"/>
            <w:gridSpan w:val="2"/>
            <w:vAlign w:val="center"/>
          </w:tcPr>
          <w:p w:rsidR="005C1EDF" w:rsidRPr="003078C6" w:rsidRDefault="005C1EDF" w:rsidP="005C1EDF">
            <w:pPr>
              <w:pStyle w:val="af0"/>
              <w:ind w:firstLine="28"/>
              <w:rPr>
                <w:rFonts w:ascii="Times New Roman" w:hAnsi="Times New Roman"/>
                <w:sz w:val="20"/>
              </w:rPr>
            </w:pPr>
            <w:r w:rsidRPr="003078C6">
              <w:rPr>
                <w:rFonts w:ascii="Times New Roman" w:hAnsi="Times New Roman"/>
                <w:sz w:val="20"/>
              </w:rPr>
              <w:t>Гаврилівський старостинський округ</w:t>
            </w:r>
          </w:p>
        </w:tc>
      </w:tr>
      <w:tr w:rsidR="005C1EDF" w:rsidRPr="003078C6" w:rsidTr="005C1EDF">
        <w:tc>
          <w:tcPr>
            <w:tcW w:w="990" w:type="pct"/>
            <w:vAlign w:val="center"/>
          </w:tcPr>
          <w:p w:rsidR="005C1EDF" w:rsidRPr="003078C6" w:rsidRDefault="005C1EDF" w:rsidP="005C1EDF">
            <w:pPr>
              <w:pStyle w:val="af0"/>
              <w:ind w:firstLine="28"/>
              <w:jc w:val="center"/>
              <w:rPr>
                <w:rFonts w:ascii="Times New Roman" w:hAnsi="Times New Roman"/>
                <w:sz w:val="20"/>
              </w:rPr>
            </w:pPr>
          </w:p>
        </w:tc>
        <w:tc>
          <w:tcPr>
            <w:tcW w:w="748" w:type="pct"/>
            <w:vAlign w:val="center"/>
          </w:tcPr>
          <w:p w:rsidR="005C1EDF" w:rsidRPr="003078C6" w:rsidRDefault="005C1EDF" w:rsidP="005C1EDF">
            <w:pPr>
              <w:pStyle w:val="af0"/>
              <w:ind w:firstLine="28"/>
              <w:rPr>
                <w:rFonts w:ascii="Times New Roman" w:hAnsi="Times New Roman"/>
                <w:sz w:val="20"/>
              </w:rPr>
            </w:pPr>
          </w:p>
        </w:tc>
        <w:tc>
          <w:tcPr>
            <w:tcW w:w="993" w:type="pct"/>
            <w:vAlign w:val="center"/>
          </w:tcPr>
          <w:p w:rsidR="005C1EDF" w:rsidRPr="003078C6" w:rsidRDefault="005C1EDF" w:rsidP="005C1EDF">
            <w:pPr>
              <w:pStyle w:val="af0"/>
              <w:ind w:firstLine="28"/>
              <w:jc w:val="center"/>
              <w:rPr>
                <w:rFonts w:ascii="Times New Roman" w:hAnsi="Times New Roman"/>
                <w:sz w:val="20"/>
              </w:rPr>
            </w:pPr>
            <w:r w:rsidRPr="003078C6">
              <w:rPr>
                <w:rFonts w:ascii="Times New Roman" w:hAnsi="Times New Roman"/>
                <w:sz w:val="20"/>
              </w:rPr>
              <w:t>3221084001</w:t>
            </w:r>
          </w:p>
        </w:tc>
        <w:tc>
          <w:tcPr>
            <w:tcW w:w="2269" w:type="pct"/>
            <w:gridSpan w:val="2"/>
            <w:vAlign w:val="center"/>
          </w:tcPr>
          <w:p w:rsidR="005C1EDF" w:rsidRPr="003078C6" w:rsidRDefault="005C1EDF" w:rsidP="005C1EDF">
            <w:pPr>
              <w:pStyle w:val="af0"/>
              <w:ind w:firstLine="28"/>
              <w:rPr>
                <w:rFonts w:ascii="Times New Roman" w:hAnsi="Times New Roman"/>
                <w:sz w:val="20"/>
              </w:rPr>
            </w:pPr>
            <w:r w:rsidRPr="003078C6">
              <w:rPr>
                <w:rFonts w:ascii="Times New Roman" w:hAnsi="Times New Roman"/>
                <w:sz w:val="20"/>
              </w:rPr>
              <w:t>Луб’янський старостинський округ</w:t>
            </w:r>
          </w:p>
        </w:tc>
      </w:tr>
      <w:tr w:rsidR="005C1EDF" w:rsidRPr="003078C6" w:rsidTr="005C1EDF">
        <w:tc>
          <w:tcPr>
            <w:tcW w:w="3493" w:type="pct"/>
            <w:gridSpan w:val="4"/>
            <w:vAlign w:val="center"/>
          </w:tcPr>
          <w:p w:rsidR="005C1EDF" w:rsidRPr="003078C6" w:rsidRDefault="005C1EDF" w:rsidP="005C1EDF">
            <w:pPr>
              <w:pStyle w:val="af0"/>
              <w:spacing w:after="120"/>
              <w:ind w:firstLine="0"/>
              <w:jc w:val="center"/>
              <w:rPr>
                <w:rFonts w:ascii="Times New Roman" w:hAnsi="Times New Roman"/>
                <w:sz w:val="20"/>
              </w:rPr>
            </w:pPr>
            <w:r w:rsidRPr="003078C6">
              <w:rPr>
                <w:rFonts w:ascii="Times New Roman" w:hAnsi="Times New Roman"/>
                <w:sz w:val="20"/>
              </w:rPr>
              <w:t xml:space="preserve">Група платників, категорія/цільове призначення </w:t>
            </w:r>
            <w:r w:rsidRPr="003078C6">
              <w:rPr>
                <w:rFonts w:ascii="Times New Roman" w:hAnsi="Times New Roman"/>
                <w:sz w:val="20"/>
              </w:rPr>
              <w:br/>
              <w:t>земельних ділянок</w:t>
            </w:r>
          </w:p>
        </w:tc>
        <w:tc>
          <w:tcPr>
            <w:tcW w:w="1507" w:type="pct"/>
            <w:vAlign w:val="center"/>
          </w:tcPr>
          <w:p w:rsidR="005C1EDF" w:rsidRPr="003078C6" w:rsidRDefault="005C1EDF" w:rsidP="005C1EDF">
            <w:pPr>
              <w:pStyle w:val="af0"/>
              <w:spacing w:after="120"/>
              <w:ind w:firstLine="0"/>
              <w:jc w:val="center"/>
              <w:rPr>
                <w:rFonts w:ascii="Times New Roman" w:hAnsi="Times New Roman"/>
                <w:sz w:val="20"/>
              </w:rPr>
            </w:pPr>
            <w:r w:rsidRPr="003078C6">
              <w:rPr>
                <w:rFonts w:ascii="Times New Roman" w:hAnsi="Times New Roman"/>
                <w:sz w:val="20"/>
              </w:rPr>
              <w:t xml:space="preserve">Розмір пільги </w:t>
            </w:r>
            <w:r w:rsidRPr="003078C6">
              <w:rPr>
                <w:rFonts w:ascii="Times New Roman" w:hAnsi="Times New Roman"/>
                <w:sz w:val="20"/>
              </w:rPr>
              <w:br/>
              <w:t>(відсотків суми податкового зобов’язання за рік)</w:t>
            </w:r>
          </w:p>
        </w:tc>
      </w:tr>
      <w:tr w:rsidR="005C1EDF" w:rsidRPr="003078C6" w:rsidTr="005C1EDF">
        <w:tc>
          <w:tcPr>
            <w:tcW w:w="3493" w:type="pct"/>
            <w:gridSpan w:val="4"/>
            <w:vAlign w:val="center"/>
          </w:tcPr>
          <w:p w:rsidR="005C1EDF" w:rsidRPr="003078C6" w:rsidRDefault="005C1EDF" w:rsidP="005C1EDF">
            <w:pPr>
              <w:pStyle w:val="af0"/>
              <w:spacing w:after="120"/>
              <w:ind w:firstLine="0"/>
              <w:rPr>
                <w:rFonts w:ascii="Times New Roman" w:hAnsi="Times New Roman"/>
                <w:b/>
                <w:sz w:val="20"/>
              </w:rPr>
            </w:pPr>
            <w:r w:rsidRPr="003078C6">
              <w:rPr>
                <w:rFonts w:ascii="Times New Roman" w:hAnsi="Times New Roman"/>
                <w:b/>
                <w:sz w:val="20"/>
              </w:rPr>
              <w:t>Розділ І   Пільги щодо сплати земельного податку для фізичних осіб</w:t>
            </w:r>
          </w:p>
        </w:tc>
        <w:tc>
          <w:tcPr>
            <w:tcW w:w="1507" w:type="pct"/>
            <w:vAlign w:val="center"/>
          </w:tcPr>
          <w:p w:rsidR="005C1EDF" w:rsidRPr="00F3328F" w:rsidRDefault="005C1EDF" w:rsidP="005C1EDF">
            <w:pPr>
              <w:pStyle w:val="af0"/>
              <w:spacing w:after="120"/>
              <w:ind w:firstLine="0"/>
              <w:jc w:val="center"/>
              <w:rPr>
                <w:rFonts w:ascii="Times New Roman" w:hAnsi="Times New Roman"/>
                <w:sz w:val="20"/>
                <w:lang w:val="en-US"/>
              </w:rPr>
            </w:pPr>
          </w:p>
        </w:tc>
      </w:tr>
      <w:tr w:rsidR="005C1EDF" w:rsidRPr="003078C6" w:rsidTr="005C1EDF">
        <w:tc>
          <w:tcPr>
            <w:tcW w:w="3493" w:type="pct"/>
            <w:gridSpan w:val="4"/>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rPr>
                <w:rFonts w:ascii="Times New Roman" w:hAnsi="Times New Roman"/>
                <w:sz w:val="20"/>
              </w:rPr>
            </w:pPr>
            <w:r w:rsidRPr="003078C6">
              <w:rPr>
                <w:rFonts w:ascii="Times New Roman" w:hAnsi="Times New Roman"/>
                <w:sz w:val="20"/>
              </w:rPr>
              <w:t>1)особи, які мають статус учасників АТО</w:t>
            </w:r>
          </w:p>
        </w:tc>
        <w:tc>
          <w:tcPr>
            <w:tcW w:w="1507" w:type="pct"/>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ind w:firstLine="0"/>
              <w:jc w:val="center"/>
              <w:rPr>
                <w:rFonts w:ascii="Times New Roman" w:hAnsi="Times New Roman"/>
                <w:sz w:val="20"/>
              </w:rPr>
            </w:pPr>
            <w:r w:rsidRPr="003078C6">
              <w:rPr>
                <w:rFonts w:ascii="Times New Roman" w:hAnsi="Times New Roman"/>
                <w:sz w:val="20"/>
              </w:rPr>
              <w:t>100</w:t>
            </w:r>
          </w:p>
        </w:tc>
      </w:tr>
      <w:tr w:rsidR="005C1EDF" w:rsidRPr="003078C6" w:rsidTr="005C1EDF">
        <w:tc>
          <w:tcPr>
            <w:tcW w:w="3493" w:type="pct"/>
            <w:gridSpan w:val="4"/>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rPr>
                <w:rFonts w:ascii="Times New Roman" w:hAnsi="Times New Roman"/>
                <w:sz w:val="20"/>
              </w:rPr>
            </w:pPr>
            <w:r w:rsidRPr="003078C6">
              <w:rPr>
                <w:rFonts w:ascii="Times New Roman" w:hAnsi="Times New Roman"/>
                <w:sz w:val="20"/>
              </w:rPr>
              <w:t>2)родини загиблих осіб, які мали статус учасників АТО</w:t>
            </w:r>
          </w:p>
        </w:tc>
        <w:tc>
          <w:tcPr>
            <w:tcW w:w="1507" w:type="pct"/>
            <w:tcBorders>
              <w:top w:val="single" w:sz="4" w:space="0" w:color="auto"/>
              <w:left w:val="single" w:sz="4" w:space="0" w:color="auto"/>
              <w:bottom w:val="single" w:sz="4" w:space="0" w:color="auto"/>
              <w:right w:val="single" w:sz="4" w:space="0" w:color="auto"/>
            </w:tcBorders>
            <w:vAlign w:val="center"/>
          </w:tcPr>
          <w:p w:rsidR="005C1EDF" w:rsidRPr="00F3328F" w:rsidRDefault="00F3328F" w:rsidP="005C1EDF">
            <w:pPr>
              <w:pStyle w:val="af0"/>
              <w:spacing w:after="120"/>
              <w:rPr>
                <w:rFonts w:ascii="Times New Roman" w:hAnsi="Times New Roman"/>
                <w:sz w:val="20"/>
                <w:lang w:val="en-US"/>
              </w:rPr>
            </w:pPr>
            <w:r>
              <w:rPr>
                <w:rFonts w:ascii="Times New Roman" w:hAnsi="Times New Roman"/>
                <w:sz w:val="20"/>
                <w:lang w:val="en-US"/>
              </w:rPr>
              <w:t xml:space="preserve">               100</w:t>
            </w:r>
          </w:p>
        </w:tc>
      </w:tr>
      <w:tr w:rsidR="005C1EDF" w:rsidRPr="003078C6" w:rsidTr="005C1EDF">
        <w:tc>
          <w:tcPr>
            <w:tcW w:w="5000" w:type="pct"/>
            <w:gridSpan w:val="5"/>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ind w:firstLine="0"/>
              <w:jc w:val="both"/>
              <w:rPr>
                <w:rFonts w:ascii="Times New Roman" w:hAnsi="Times New Roman"/>
                <w:sz w:val="20"/>
              </w:rPr>
            </w:pPr>
            <w:r w:rsidRPr="003078C6">
              <w:rPr>
                <w:rFonts w:ascii="Times New Roman" w:hAnsi="Times New Roman"/>
                <w:sz w:val="20"/>
              </w:rPr>
              <w:t xml:space="preserve">     Звільнення від сплати податку за земельні ділянки, передбачене для відповідної категорії фізичних осіб, вказаних в  пунктах 1-2 розділу І, поширюється на земельні ділянки за кожним видом використання у межах граничних норм вказаних в ст.281.2.1 - ст.281.2.5.</w:t>
            </w:r>
          </w:p>
        </w:tc>
      </w:tr>
      <w:tr w:rsidR="005C1EDF" w:rsidRPr="003078C6" w:rsidTr="005C1EDF">
        <w:tc>
          <w:tcPr>
            <w:tcW w:w="3493" w:type="pct"/>
            <w:gridSpan w:val="4"/>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ind w:firstLine="0"/>
              <w:rPr>
                <w:rFonts w:ascii="Times New Roman" w:hAnsi="Times New Roman"/>
                <w:b/>
                <w:sz w:val="20"/>
              </w:rPr>
            </w:pPr>
            <w:r w:rsidRPr="003078C6">
              <w:rPr>
                <w:rFonts w:ascii="Times New Roman" w:hAnsi="Times New Roman"/>
                <w:b/>
                <w:sz w:val="20"/>
              </w:rPr>
              <w:t>Розділ ІІ Пільги щодо сплати податку для юридичних осіб</w:t>
            </w:r>
          </w:p>
        </w:tc>
        <w:tc>
          <w:tcPr>
            <w:tcW w:w="1507" w:type="pct"/>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rPr>
                <w:rFonts w:ascii="Times New Roman" w:hAnsi="Times New Roman"/>
                <w:sz w:val="20"/>
              </w:rPr>
            </w:pPr>
          </w:p>
        </w:tc>
      </w:tr>
      <w:tr w:rsidR="005C1EDF" w:rsidRPr="003078C6" w:rsidTr="005C1EDF">
        <w:tc>
          <w:tcPr>
            <w:tcW w:w="3493" w:type="pct"/>
            <w:gridSpan w:val="4"/>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rPr>
                <w:rFonts w:ascii="Times New Roman" w:hAnsi="Times New Roman"/>
                <w:sz w:val="20"/>
              </w:rPr>
            </w:pPr>
            <w:r w:rsidRPr="003078C6">
              <w:rPr>
                <w:rFonts w:ascii="Times New Roman" w:hAnsi="Times New Roman"/>
                <w:sz w:val="20"/>
              </w:rPr>
              <w:t>1) Органи місцевого самоврядування, заклади, установи та організації комунальної власності, засновником яких є Бучанська міська рада.</w:t>
            </w:r>
          </w:p>
        </w:tc>
        <w:tc>
          <w:tcPr>
            <w:tcW w:w="1507" w:type="pct"/>
            <w:tcBorders>
              <w:top w:val="single" w:sz="4" w:space="0" w:color="auto"/>
              <w:left w:val="single" w:sz="4" w:space="0" w:color="auto"/>
              <w:bottom w:val="single" w:sz="4" w:space="0" w:color="auto"/>
              <w:right w:val="single" w:sz="4" w:space="0" w:color="auto"/>
            </w:tcBorders>
            <w:vAlign w:val="center"/>
          </w:tcPr>
          <w:p w:rsidR="005C1EDF" w:rsidRPr="003078C6" w:rsidRDefault="005C1EDF" w:rsidP="005C1EDF">
            <w:pPr>
              <w:pStyle w:val="af0"/>
              <w:spacing w:after="120"/>
              <w:ind w:firstLine="0"/>
              <w:jc w:val="center"/>
              <w:rPr>
                <w:rFonts w:ascii="Times New Roman" w:hAnsi="Times New Roman"/>
                <w:sz w:val="20"/>
              </w:rPr>
            </w:pPr>
            <w:r w:rsidRPr="003078C6">
              <w:rPr>
                <w:rFonts w:ascii="Times New Roman" w:hAnsi="Times New Roman"/>
                <w:sz w:val="20"/>
              </w:rPr>
              <w:t>100</w:t>
            </w:r>
          </w:p>
        </w:tc>
      </w:tr>
    </w:tbl>
    <w:p w:rsidR="005C1EDF" w:rsidRPr="003078C6" w:rsidRDefault="005C1EDF" w:rsidP="005C1EDF">
      <w:pPr>
        <w:pStyle w:val="af0"/>
        <w:ind w:firstLine="0"/>
        <w:jc w:val="both"/>
        <w:rPr>
          <w:rFonts w:ascii="Times New Roman" w:hAnsi="Times New Roman"/>
          <w:sz w:val="24"/>
          <w:szCs w:val="24"/>
        </w:rPr>
      </w:pPr>
      <w:r w:rsidRPr="003078C6">
        <w:rPr>
          <w:rFonts w:ascii="Times New Roman" w:hAnsi="Times New Roman"/>
          <w:sz w:val="24"/>
          <w:szCs w:val="24"/>
        </w:rPr>
        <w:t>__________</w:t>
      </w:r>
    </w:p>
    <w:p w:rsidR="005C1EDF" w:rsidRPr="003078C6" w:rsidRDefault="005C1EDF" w:rsidP="005C1EDF">
      <w:pPr>
        <w:pStyle w:val="af0"/>
        <w:jc w:val="both"/>
        <w:rPr>
          <w:rFonts w:ascii="Times New Roman" w:hAnsi="Times New Roman"/>
          <w:sz w:val="20"/>
        </w:rPr>
      </w:pPr>
      <w:r w:rsidRPr="003078C6">
        <w:rPr>
          <w:rFonts w:ascii="Times New Roman" w:hAnsi="Times New Roman"/>
          <w:sz w:val="20"/>
          <w:vertAlign w:val="superscript"/>
        </w:rPr>
        <w:t xml:space="preserve">1 </w:t>
      </w:r>
      <w:r w:rsidRPr="003078C6">
        <w:rPr>
          <w:rFonts w:ascii="Times New Roman" w:hAnsi="Times New Roman"/>
          <w:sz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D838A2" w:rsidRPr="003078C6" w:rsidRDefault="00D838A2" w:rsidP="00D433FD">
      <w:pPr>
        <w:spacing w:before="100" w:beforeAutospacing="1" w:after="100" w:afterAutospacing="1"/>
        <w:ind w:firstLine="708"/>
        <w:jc w:val="both"/>
        <w:rPr>
          <w:rFonts w:ascii="Times New Roman" w:eastAsia="Times New Roman" w:hAnsi="Times New Roman" w:cs="Times New Roman"/>
          <w:lang w:eastAsia="ru-RU"/>
        </w:rPr>
      </w:pPr>
      <w:r w:rsidRPr="003078C6">
        <w:rPr>
          <w:rStyle w:val="rvts0"/>
          <w:rFonts w:cs="Times New Roman"/>
        </w:rPr>
        <w:t>Не підлягають оподаткуванню земельним податком земельні ділянки вказані в статті 283 Податкового Кодексу України.</w:t>
      </w:r>
    </w:p>
    <w:p w:rsidR="004545F5" w:rsidRDefault="004545F5" w:rsidP="005C1EDF">
      <w:pPr>
        <w:spacing w:before="100" w:beforeAutospacing="1" w:after="100" w:afterAutospacing="1"/>
        <w:jc w:val="center"/>
        <w:rPr>
          <w:rFonts w:ascii="Times New Roman" w:eastAsia="Times New Roman" w:hAnsi="Times New Roman" w:cs="Times New Roman"/>
          <w:b/>
          <w:lang w:eastAsia="ru-RU"/>
        </w:rPr>
      </w:pPr>
    </w:p>
    <w:p w:rsidR="004545F5" w:rsidRDefault="004545F5" w:rsidP="005C1EDF">
      <w:pPr>
        <w:spacing w:before="100" w:beforeAutospacing="1" w:after="100" w:afterAutospacing="1"/>
        <w:jc w:val="center"/>
        <w:rPr>
          <w:rFonts w:ascii="Times New Roman" w:eastAsia="Times New Roman" w:hAnsi="Times New Roman" w:cs="Times New Roman"/>
          <w:b/>
          <w:lang w:eastAsia="ru-RU"/>
        </w:rPr>
      </w:pPr>
      <w:r w:rsidRPr="003078C6">
        <w:rPr>
          <w:rFonts w:ascii="Times New Roman" w:hAnsi="Times New Roman" w:cs="Times New Roman"/>
          <w:b/>
          <w:lang w:eastAsia="ru-RU"/>
        </w:rPr>
        <w:t xml:space="preserve">Міський голова </w:t>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sidRPr="003078C6">
        <w:rPr>
          <w:rFonts w:ascii="Times New Roman" w:hAnsi="Times New Roman" w:cs="Times New Roman"/>
          <w:b/>
          <w:lang w:eastAsia="ru-RU"/>
        </w:rPr>
        <w:tab/>
      </w:r>
      <w:r>
        <w:rPr>
          <w:rFonts w:ascii="Times New Roman" w:hAnsi="Times New Roman" w:cs="Times New Roman"/>
          <w:b/>
          <w:lang w:eastAsia="ru-RU"/>
        </w:rPr>
        <w:t xml:space="preserve">                                         </w:t>
      </w:r>
      <w:r w:rsidRPr="003078C6">
        <w:rPr>
          <w:rFonts w:ascii="Times New Roman" w:hAnsi="Times New Roman" w:cs="Times New Roman"/>
          <w:b/>
          <w:lang w:eastAsia="ru-RU"/>
        </w:rPr>
        <w:t>А.П. Федорук</w:t>
      </w:r>
    </w:p>
    <w:sectPr w:rsidR="004545F5" w:rsidSect="00976560">
      <w:pgSz w:w="11906" w:h="16838"/>
      <w:pgMar w:top="567" w:right="707" w:bottom="426"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15:restartNumberingAfterBreak="0">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4" w15:restartNumberingAfterBreak="0">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5"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5"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4"/>
  </w:num>
  <w:num w:numId="5">
    <w:abstractNumId w:val="23"/>
  </w:num>
  <w:num w:numId="6">
    <w:abstractNumId w:val="24"/>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32"/>
  </w:num>
  <w:num w:numId="24">
    <w:abstractNumId w:val="35"/>
  </w:num>
  <w:num w:numId="25">
    <w:abstractNumId w:val="31"/>
  </w:num>
  <w:num w:numId="26">
    <w:abstractNumId w:val="30"/>
  </w:num>
  <w:num w:numId="27">
    <w:abstractNumId w:val="33"/>
  </w:num>
  <w:num w:numId="28">
    <w:abstractNumId w:val="21"/>
  </w:num>
  <w:num w:numId="29">
    <w:abstractNumId w:val="27"/>
  </w:num>
  <w:num w:numId="30">
    <w:abstractNumId w:val="19"/>
  </w:num>
  <w:num w:numId="31">
    <w:abstractNumId w:val="20"/>
  </w:num>
  <w:num w:numId="32">
    <w:abstractNumId w:val="28"/>
  </w:num>
  <w:num w:numId="33">
    <w:abstractNumId w:val="26"/>
  </w:num>
  <w:num w:numId="34">
    <w:abstractNumId w:val="25"/>
  </w:num>
  <w:num w:numId="35">
    <w:abstractNumId w:val="29"/>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43F"/>
    <w:rsid w:val="0000643E"/>
    <w:rsid w:val="00016985"/>
    <w:rsid w:val="00023166"/>
    <w:rsid w:val="00076D4A"/>
    <w:rsid w:val="000B4344"/>
    <w:rsid w:val="001143EF"/>
    <w:rsid w:val="0012546B"/>
    <w:rsid w:val="0015384A"/>
    <w:rsid w:val="001571CA"/>
    <w:rsid w:val="00161DCD"/>
    <w:rsid w:val="00186846"/>
    <w:rsid w:val="00187E5A"/>
    <w:rsid w:val="001A67C0"/>
    <w:rsid w:val="001C0146"/>
    <w:rsid w:val="001D1508"/>
    <w:rsid w:val="001F42A1"/>
    <w:rsid w:val="00270DC6"/>
    <w:rsid w:val="00281A7A"/>
    <w:rsid w:val="002F464B"/>
    <w:rsid w:val="002F782A"/>
    <w:rsid w:val="00304810"/>
    <w:rsid w:val="0030574C"/>
    <w:rsid w:val="003078C6"/>
    <w:rsid w:val="00341759"/>
    <w:rsid w:val="003B3CE1"/>
    <w:rsid w:val="003D5EA5"/>
    <w:rsid w:val="00407B8F"/>
    <w:rsid w:val="00430F53"/>
    <w:rsid w:val="004545F5"/>
    <w:rsid w:val="004737FE"/>
    <w:rsid w:val="004824E5"/>
    <w:rsid w:val="004B0742"/>
    <w:rsid w:val="004C18E7"/>
    <w:rsid w:val="004F2C6F"/>
    <w:rsid w:val="005142B8"/>
    <w:rsid w:val="005C1EDF"/>
    <w:rsid w:val="006018A5"/>
    <w:rsid w:val="00604534"/>
    <w:rsid w:val="00606EE0"/>
    <w:rsid w:val="0061566D"/>
    <w:rsid w:val="0067343F"/>
    <w:rsid w:val="00676683"/>
    <w:rsid w:val="006B3FA6"/>
    <w:rsid w:val="006B5834"/>
    <w:rsid w:val="00703A2E"/>
    <w:rsid w:val="00772B16"/>
    <w:rsid w:val="007F70CF"/>
    <w:rsid w:val="00827675"/>
    <w:rsid w:val="008310FF"/>
    <w:rsid w:val="008866B8"/>
    <w:rsid w:val="008B6ED9"/>
    <w:rsid w:val="008E6368"/>
    <w:rsid w:val="00913F5C"/>
    <w:rsid w:val="00943052"/>
    <w:rsid w:val="00976560"/>
    <w:rsid w:val="009B082B"/>
    <w:rsid w:val="009B6CC8"/>
    <w:rsid w:val="009D3B9B"/>
    <w:rsid w:val="00A27BEE"/>
    <w:rsid w:val="00A678E0"/>
    <w:rsid w:val="00AB3424"/>
    <w:rsid w:val="00AC61BE"/>
    <w:rsid w:val="00AF0DB9"/>
    <w:rsid w:val="00B07B9D"/>
    <w:rsid w:val="00B152C2"/>
    <w:rsid w:val="00B175A7"/>
    <w:rsid w:val="00B338BE"/>
    <w:rsid w:val="00B52FC5"/>
    <w:rsid w:val="00B70C7E"/>
    <w:rsid w:val="00C92D32"/>
    <w:rsid w:val="00CA1935"/>
    <w:rsid w:val="00CC2633"/>
    <w:rsid w:val="00CF39B7"/>
    <w:rsid w:val="00D433FD"/>
    <w:rsid w:val="00D53152"/>
    <w:rsid w:val="00D838A2"/>
    <w:rsid w:val="00DC29B5"/>
    <w:rsid w:val="00DF716B"/>
    <w:rsid w:val="00E445DC"/>
    <w:rsid w:val="00E516BF"/>
    <w:rsid w:val="00E55F9D"/>
    <w:rsid w:val="00E56273"/>
    <w:rsid w:val="00EA5E7D"/>
    <w:rsid w:val="00EE712D"/>
    <w:rsid w:val="00F157CE"/>
    <w:rsid w:val="00F2576E"/>
    <w:rsid w:val="00F27AD6"/>
    <w:rsid w:val="00F3328F"/>
    <w:rsid w:val="00F60C70"/>
    <w:rsid w:val="00FB5B17"/>
    <w:rsid w:val="00FD019A"/>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30A2AD5D-7174-4E15-AB6D-3D0B7101A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numPr>
        <w:numId w:val="1"/>
      </w:numPr>
      <w:outlineLvl w:val="0"/>
    </w:pPr>
    <w:rPr>
      <w:b/>
      <w:bCs/>
      <w:sz w:val="36"/>
      <w:szCs w:val="36"/>
    </w:rPr>
  </w:style>
  <w:style w:type="paragraph" w:styleId="2">
    <w:name w:val="heading 2"/>
    <w:basedOn w:val="a0"/>
    <w:next w:val="a1"/>
    <w:link w:val="20"/>
    <w:uiPriority w:val="99"/>
    <w:qFormat/>
    <w:pPr>
      <w:numPr>
        <w:ilvl w:val="1"/>
        <w:numId w:val="1"/>
      </w:numPr>
      <w:spacing w:before="200"/>
      <w:outlineLvl w:val="1"/>
    </w:pPr>
    <w:rPr>
      <w:b/>
      <w:bCs/>
      <w:sz w:val="32"/>
      <w:szCs w:val="32"/>
    </w:rPr>
  </w:style>
  <w:style w:type="paragraph" w:styleId="3">
    <w:name w:val="heading 3"/>
    <w:basedOn w:val="a0"/>
    <w:next w:val="a1"/>
    <w:link w:val="30"/>
    <w:uiPriority w:val="99"/>
    <w:qFormat/>
    <w:pPr>
      <w:numPr>
        <w:ilvl w:val="2"/>
        <w:numId w:val="1"/>
      </w:numPr>
      <w:spacing w:before="140"/>
      <w:outlineLvl w:val="2"/>
    </w:pPr>
    <w:rPr>
      <w:b/>
      <w:bCs/>
    </w:rPr>
  </w:style>
  <w:style w:type="character" w:default="1" w:styleId="a2">
    <w:name w:val="Default Paragraph Font"/>
    <w:semiHidden/>
  </w:style>
  <w:style w:type="table" w:default="1" w:styleId="a3">
    <w:name w:val="Normal Table"/>
    <w:semiHidden/>
    <w:tblPr>
      <w:tblInd w:w="0" w:type="dxa"/>
      <w:tblCellMar>
        <w:top w:w="0" w:type="dxa"/>
        <w:left w:w="108" w:type="dxa"/>
        <w:bottom w:w="0" w:type="dxa"/>
        <w:right w:w="108" w:type="dxa"/>
      </w:tblCellMar>
    </w:tblPr>
  </w:style>
  <w:style w:type="numbering" w:default="1" w:styleId="a4">
    <w:name w:val="No List"/>
    <w:uiPriority w:val="99"/>
    <w:semiHidden/>
  </w:style>
  <w:style w:type="character" w:customStyle="1" w:styleId="ListLabel1">
    <w:name w:val="ListLabel 1"/>
    <w:rPr>
      <w:rFonts w:ascii="Times New Roman" w:hAnsi="Times New Roman"/>
      <w:b/>
      <w:sz w:val="24"/>
    </w:rPr>
  </w:style>
  <w:style w:type="paragraph" w:styleId="a0">
    <w:name w:val="Title"/>
    <w:basedOn w:val="a"/>
    <w:next w:val="a1"/>
    <w:pPr>
      <w:keepNext/>
      <w:spacing w:before="240" w:after="120"/>
    </w:pPr>
    <w:rPr>
      <w:rFonts w:ascii="Liberation Sans" w:eastAsia="Microsoft YaHei" w:hAnsi="Liberation Sans"/>
      <w:sz w:val="28"/>
      <w:szCs w:val="28"/>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Title"/>
    <w:basedOn w:val="a0"/>
    <w:next w:val="a1"/>
    <w:qFormat/>
    <w:pPr>
      <w:jc w:val="center"/>
    </w:pPr>
    <w:rPr>
      <w:b/>
      <w:bCs/>
      <w:sz w:val="56"/>
      <w:szCs w:val="56"/>
    </w:rPr>
  </w:style>
  <w:style w:type="paragraph" w:styleId="a9">
    <w:name w:val="Subtitle"/>
    <w:basedOn w:val="a0"/>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a">
    <w:name w:val="Hyperlink"/>
    <w:uiPriority w:val="99"/>
    <w:rsid w:val="000B4344"/>
    <w:rPr>
      <w:rFonts w:cs="Times New Roman"/>
      <w:color w:val="0000FF"/>
      <w:u w:val="single"/>
    </w:rPr>
  </w:style>
  <w:style w:type="paragraph" w:styleId="ab">
    <w:name w:val="Balloon Text"/>
    <w:basedOn w:val="a"/>
    <w:link w:val="ac"/>
    <w:uiPriority w:val="99"/>
    <w:rsid w:val="00DF716B"/>
    <w:rPr>
      <w:rFonts w:ascii="Tahoma" w:hAnsi="Tahoma"/>
      <w:sz w:val="16"/>
      <w:szCs w:val="14"/>
    </w:rPr>
  </w:style>
  <w:style w:type="character" w:customStyle="1" w:styleId="ac">
    <w:name w:val="Текст выноски Знак"/>
    <w:link w:val="ab"/>
    <w:uiPriority w:val="99"/>
    <w:rsid w:val="00DF716B"/>
    <w:rPr>
      <w:rFonts w:ascii="Tahoma" w:eastAsia="SimSun" w:hAnsi="Tahoma" w:cs="Mangal"/>
      <w:kern w:val="1"/>
      <w:sz w:val="16"/>
      <w:szCs w:val="14"/>
      <w:lang w:val="uk-UA" w:eastAsia="zh-CN" w:bidi="hi-IN"/>
    </w:rPr>
  </w:style>
  <w:style w:type="paragraph" w:styleId="ad">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D838A2"/>
  </w:style>
  <w:style w:type="character" w:customStyle="1" w:styleId="10">
    <w:name w:val="Заголовок 1 Знак"/>
    <w:link w:val="1"/>
    <w:uiPriority w:val="9"/>
    <w:rsid w:val="00D838A2"/>
    <w:rPr>
      <w:rFonts w:ascii="Liberation Sans" w:eastAsia="Microsoft YaHei" w:hAnsi="Liberation Sans" w:cs="Mangal"/>
      <w:b/>
      <w:bCs/>
      <w:kern w:val="1"/>
      <w:sz w:val="36"/>
      <w:szCs w:val="36"/>
      <w:lang w:val="uk-UA" w:eastAsia="zh-CN" w:bidi="hi-IN"/>
    </w:rPr>
  </w:style>
  <w:style w:type="character" w:customStyle="1" w:styleId="20">
    <w:name w:val="Заголовок 2 Знак"/>
    <w:link w:val="2"/>
    <w:uiPriority w:val="99"/>
    <w:rsid w:val="00D838A2"/>
    <w:rPr>
      <w:rFonts w:ascii="Liberation Sans" w:eastAsia="Microsoft YaHei" w:hAnsi="Liberation Sans" w:cs="Mangal"/>
      <w:b/>
      <w:bCs/>
      <w:kern w:val="1"/>
      <w:sz w:val="32"/>
      <w:szCs w:val="32"/>
      <w:lang w:val="uk-UA" w:eastAsia="zh-CN" w:bidi="hi-IN"/>
    </w:rPr>
  </w:style>
  <w:style w:type="character" w:customStyle="1" w:styleId="30">
    <w:name w:val="Заголовок 3 Знак"/>
    <w:link w:val="3"/>
    <w:uiPriority w:val="99"/>
    <w:rsid w:val="00D838A2"/>
    <w:rPr>
      <w:rFonts w:ascii="Liberation Sans" w:eastAsia="Microsoft YaHei" w:hAnsi="Liberation Sans" w:cs="Mangal"/>
      <w:b/>
      <w:bCs/>
      <w:kern w:val="1"/>
      <w:sz w:val="28"/>
      <w:szCs w:val="28"/>
      <w:lang w:val="uk-UA" w:eastAsia="zh-CN" w:bidi="hi-IN"/>
    </w:rPr>
  </w:style>
  <w:style w:type="numbering" w:customStyle="1" w:styleId="11">
    <w:name w:val="Нет списка1"/>
    <w:next w:val="a4"/>
    <w:uiPriority w:val="99"/>
    <w:semiHidden/>
    <w:unhideWhenUsed/>
    <w:rsid w:val="00D838A2"/>
  </w:style>
  <w:style w:type="paragraph" w:customStyle="1" w:styleId="tc">
    <w:name w:val="tc"/>
    <w:basedOn w:val="a"/>
    <w:uiPriority w:val="99"/>
    <w:rsid w:val="00D838A2"/>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D838A2"/>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e">
    <w:name w:val="FollowedHyperlink"/>
    <w:uiPriority w:val="99"/>
    <w:unhideWhenUsed/>
    <w:rsid w:val="00D838A2"/>
    <w:rPr>
      <w:color w:val="800080"/>
      <w:u w:val="single"/>
    </w:rPr>
  </w:style>
  <w:style w:type="paragraph" w:customStyle="1" w:styleId="tl">
    <w:name w:val="tl"/>
    <w:basedOn w:val="a"/>
    <w:uiPriority w:val="99"/>
    <w:rsid w:val="00D838A2"/>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D838A2"/>
  </w:style>
  <w:style w:type="paragraph" w:styleId="af">
    <w:name w:val="List Paragraph"/>
    <w:basedOn w:val="a"/>
    <w:uiPriority w:val="99"/>
    <w:qFormat/>
    <w:rsid w:val="00D838A2"/>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D838A2"/>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0">
    <w:name w:val="Нормальний текст"/>
    <w:basedOn w:val="a"/>
    <w:rsid w:val="006B5834"/>
    <w:pPr>
      <w:widowControl/>
      <w:suppressAutoHyphens w:val="0"/>
      <w:spacing w:before="120"/>
      <w:ind w:firstLine="567"/>
    </w:pPr>
    <w:rPr>
      <w:rFonts w:ascii="Antiqua" w:eastAsia="Times New Roman" w:hAnsi="Antiqua" w:cs="Times New Roman"/>
      <w:kern w:val="0"/>
      <w:sz w:val="26"/>
      <w:szCs w:val="2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9018">
      <w:bodyDiv w:val="1"/>
      <w:marLeft w:val="0"/>
      <w:marRight w:val="0"/>
      <w:marTop w:val="0"/>
      <w:marBottom w:val="0"/>
      <w:divBdr>
        <w:top w:val="none" w:sz="0" w:space="0" w:color="auto"/>
        <w:left w:val="none" w:sz="0" w:space="0" w:color="auto"/>
        <w:bottom w:val="none" w:sz="0" w:space="0" w:color="auto"/>
        <w:right w:val="none" w:sz="0" w:space="0" w:color="auto"/>
      </w:divBdr>
    </w:div>
    <w:div w:id="60836276">
      <w:bodyDiv w:val="1"/>
      <w:marLeft w:val="0"/>
      <w:marRight w:val="0"/>
      <w:marTop w:val="0"/>
      <w:marBottom w:val="0"/>
      <w:divBdr>
        <w:top w:val="none" w:sz="0" w:space="0" w:color="auto"/>
        <w:left w:val="none" w:sz="0" w:space="0" w:color="auto"/>
        <w:bottom w:val="none" w:sz="0" w:space="0" w:color="auto"/>
        <w:right w:val="none" w:sz="0" w:space="0" w:color="auto"/>
      </w:divBdr>
    </w:div>
    <w:div w:id="194346348">
      <w:bodyDiv w:val="1"/>
      <w:marLeft w:val="0"/>
      <w:marRight w:val="0"/>
      <w:marTop w:val="0"/>
      <w:marBottom w:val="0"/>
      <w:divBdr>
        <w:top w:val="none" w:sz="0" w:space="0" w:color="auto"/>
        <w:left w:val="none" w:sz="0" w:space="0" w:color="auto"/>
        <w:bottom w:val="none" w:sz="0" w:space="0" w:color="auto"/>
        <w:right w:val="none" w:sz="0" w:space="0" w:color="auto"/>
      </w:divBdr>
    </w:div>
    <w:div w:id="278538487">
      <w:bodyDiv w:val="1"/>
      <w:marLeft w:val="0"/>
      <w:marRight w:val="0"/>
      <w:marTop w:val="0"/>
      <w:marBottom w:val="0"/>
      <w:divBdr>
        <w:top w:val="none" w:sz="0" w:space="0" w:color="auto"/>
        <w:left w:val="none" w:sz="0" w:space="0" w:color="auto"/>
        <w:bottom w:val="none" w:sz="0" w:space="0" w:color="auto"/>
        <w:right w:val="none" w:sz="0" w:space="0" w:color="auto"/>
      </w:divBdr>
    </w:div>
    <w:div w:id="288975401">
      <w:bodyDiv w:val="1"/>
      <w:marLeft w:val="0"/>
      <w:marRight w:val="0"/>
      <w:marTop w:val="0"/>
      <w:marBottom w:val="0"/>
      <w:divBdr>
        <w:top w:val="none" w:sz="0" w:space="0" w:color="auto"/>
        <w:left w:val="none" w:sz="0" w:space="0" w:color="auto"/>
        <w:bottom w:val="none" w:sz="0" w:space="0" w:color="auto"/>
        <w:right w:val="none" w:sz="0" w:space="0" w:color="auto"/>
      </w:divBdr>
    </w:div>
    <w:div w:id="484905807">
      <w:bodyDiv w:val="1"/>
      <w:marLeft w:val="0"/>
      <w:marRight w:val="0"/>
      <w:marTop w:val="0"/>
      <w:marBottom w:val="0"/>
      <w:divBdr>
        <w:top w:val="none" w:sz="0" w:space="0" w:color="auto"/>
        <w:left w:val="none" w:sz="0" w:space="0" w:color="auto"/>
        <w:bottom w:val="none" w:sz="0" w:space="0" w:color="auto"/>
        <w:right w:val="none" w:sz="0" w:space="0" w:color="auto"/>
      </w:divBdr>
    </w:div>
    <w:div w:id="709450638">
      <w:bodyDiv w:val="1"/>
      <w:marLeft w:val="0"/>
      <w:marRight w:val="0"/>
      <w:marTop w:val="0"/>
      <w:marBottom w:val="0"/>
      <w:divBdr>
        <w:top w:val="none" w:sz="0" w:space="0" w:color="auto"/>
        <w:left w:val="none" w:sz="0" w:space="0" w:color="auto"/>
        <w:bottom w:val="none" w:sz="0" w:space="0" w:color="auto"/>
        <w:right w:val="none" w:sz="0" w:space="0" w:color="auto"/>
      </w:divBdr>
    </w:div>
    <w:div w:id="1213423560">
      <w:bodyDiv w:val="1"/>
      <w:marLeft w:val="0"/>
      <w:marRight w:val="0"/>
      <w:marTop w:val="0"/>
      <w:marBottom w:val="0"/>
      <w:divBdr>
        <w:top w:val="none" w:sz="0" w:space="0" w:color="auto"/>
        <w:left w:val="none" w:sz="0" w:space="0" w:color="auto"/>
        <w:bottom w:val="none" w:sz="0" w:space="0" w:color="auto"/>
        <w:right w:val="none" w:sz="0" w:space="0" w:color="auto"/>
      </w:divBdr>
    </w:div>
    <w:div w:id="1279482823">
      <w:bodyDiv w:val="1"/>
      <w:marLeft w:val="0"/>
      <w:marRight w:val="0"/>
      <w:marTop w:val="0"/>
      <w:marBottom w:val="0"/>
      <w:divBdr>
        <w:top w:val="none" w:sz="0" w:space="0" w:color="auto"/>
        <w:left w:val="none" w:sz="0" w:space="0" w:color="auto"/>
        <w:bottom w:val="none" w:sz="0" w:space="0" w:color="auto"/>
        <w:right w:val="none" w:sz="0" w:space="0" w:color="auto"/>
      </w:divBdr>
    </w:div>
    <w:div w:id="1401488535">
      <w:bodyDiv w:val="1"/>
      <w:marLeft w:val="0"/>
      <w:marRight w:val="0"/>
      <w:marTop w:val="0"/>
      <w:marBottom w:val="0"/>
      <w:divBdr>
        <w:top w:val="none" w:sz="0" w:space="0" w:color="auto"/>
        <w:left w:val="none" w:sz="0" w:space="0" w:color="auto"/>
        <w:bottom w:val="none" w:sz="0" w:space="0" w:color="auto"/>
        <w:right w:val="none" w:sz="0" w:space="0" w:color="auto"/>
      </w:divBdr>
    </w:div>
    <w:div w:id="1588224558">
      <w:bodyDiv w:val="1"/>
      <w:marLeft w:val="0"/>
      <w:marRight w:val="0"/>
      <w:marTop w:val="0"/>
      <w:marBottom w:val="0"/>
      <w:divBdr>
        <w:top w:val="none" w:sz="0" w:space="0" w:color="auto"/>
        <w:left w:val="none" w:sz="0" w:space="0" w:color="auto"/>
        <w:bottom w:val="none" w:sz="0" w:space="0" w:color="auto"/>
        <w:right w:val="none" w:sz="0" w:space="0" w:color="auto"/>
      </w:divBdr>
    </w:div>
    <w:div w:id="1706978025">
      <w:bodyDiv w:val="1"/>
      <w:marLeft w:val="0"/>
      <w:marRight w:val="0"/>
      <w:marTop w:val="0"/>
      <w:marBottom w:val="0"/>
      <w:divBdr>
        <w:top w:val="none" w:sz="0" w:space="0" w:color="auto"/>
        <w:left w:val="none" w:sz="0" w:space="0" w:color="auto"/>
        <w:bottom w:val="none" w:sz="0" w:space="0" w:color="auto"/>
        <w:right w:val="none" w:sz="0" w:space="0" w:color="auto"/>
      </w:divBdr>
    </w:div>
    <w:div w:id="1767071143">
      <w:bodyDiv w:val="1"/>
      <w:marLeft w:val="0"/>
      <w:marRight w:val="0"/>
      <w:marTop w:val="0"/>
      <w:marBottom w:val="0"/>
      <w:divBdr>
        <w:top w:val="none" w:sz="0" w:space="0" w:color="auto"/>
        <w:left w:val="none" w:sz="0" w:space="0" w:color="auto"/>
        <w:bottom w:val="none" w:sz="0" w:space="0" w:color="auto"/>
        <w:right w:val="none" w:sz="0" w:space="0" w:color="auto"/>
      </w:divBdr>
    </w:div>
    <w:div w:id="1886137825">
      <w:bodyDiv w:val="1"/>
      <w:marLeft w:val="0"/>
      <w:marRight w:val="0"/>
      <w:marTop w:val="0"/>
      <w:marBottom w:val="0"/>
      <w:divBdr>
        <w:top w:val="none" w:sz="0" w:space="0" w:color="auto"/>
        <w:left w:val="none" w:sz="0" w:space="0" w:color="auto"/>
        <w:bottom w:val="none" w:sz="0" w:space="0" w:color="auto"/>
        <w:right w:val="none" w:sz="0" w:space="0" w:color="auto"/>
      </w:divBdr>
    </w:div>
    <w:div w:id="1898860449">
      <w:bodyDiv w:val="1"/>
      <w:marLeft w:val="0"/>
      <w:marRight w:val="0"/>
      <w:marTop w:val="0"/>
      <w:marBottom w:val="0"/>
      <w:divBdr>
        <w:top w:val="none" w:sz="0" w:space="0" w:color="auto"/>
        <w:left w:val="none" w:sz="0" w:space="0" w:color="auto"/>
        <w:bottom w:val="none" w:sz="0" w:space="0" w:color="auto"/>
        <w:right w:val="none" w:sz="0" w:space="0" w:color="auto"/>
      </w:divBdr>
    </w:div>
    <w:div w:id="21028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print" TargetMode="External"/><Relationship Id="rId13" Type="http://schemas.openxmlformats.org/officeDocument/2006/relationships/hyperlink" Target="https://zakon.rada.gov.ua/laws/show/2755-17/print" TargetMode="External"/><Relationship Id="rId18" Type="http://schemas.openxmlformats.org/officeDocument/2006/relationships/hyperlink" Target="https://zakon.rada.gov.ua/laws/show/875-12" TargetMode="External"/><Relationship Id="rId3" Type="http://schemas.openxmlformats.org/officeDocument/2006/relationships/settings" Target="settings.xml"/><Relationship Id="rId21" Type="http://schemas.openxmlformats.org/officeDocument/2006/relationships/hyperlink" Target="https://zakon.rada.gov.ua/laws/show/2755-17/print" TargetMode="External"/><Relationship Id="rId7" Type="http://schemas.openxmlformats.org/officeDocument/2006/relationships/hyperlink" Target="https://zakon.rada.gov.ua/laws/show/3551-12" TargetMode="External"/><Relationship Id="rId12" Type="http://schemas.openxmlformats.org/officeDocument/2006/relationships/hyperlink" Target="https://zakon.rada.gov.ua/laws/show/2755-17/print" TargetMode="External"/><Relationship Id="rId17" Type="http://schemas.openxmlformats.org/officeDocument/2006/relationships/hyperlink" Target="https://zakon.rada.gov.ua/laws/show/2755-17/print" TargetMode="External"/><Relationship Id="rId2" Type="http://schemas.openxmlformats.org/officeDocument/2006/relationships/styles" Target="styles.xml"/><Relationship Id="rId16" Type="http://schemas.openxmlformats.org/officeDocument/2006/relationships/hyperlink" Target="https://zakon.rada.gov.ua/laws/show/2755-17/print" TargetMode="External"/><Relationship Id="rId20" Type="http://schemas.openxmlformats.org/officeDocument/2006/relationships/hyperlink" Target="https://zakon.rada.gov.ua/laws/show/2755-17/print" TargetMode="External"/><Relationship Id="rId1" Type="http://schemas.openxmlformats.org/officeDocument/2006/relationships/numbering" Target="numbering.xml"/><Relationship Id="rId6" Type="http://schemas.openxmlformats.org/officeDocument/2006/relationships/hyperlink" Target="https://zakon.rada.gov.ua/laws/show/2755-17/print" TargetMode="External"/><Relationship Id="rId11" Type="http://schemas.openxmlformats.org/officeDocument/2006/relationships/hyperlink" Target="https://zakon.rada.gov.ua/laws/show/483-2017-%D0%BF" TargetMode="External"/><Relationship Id="rId5" Type="http://schemas.openxmlformats.org/officeDocument/2006/relationships/image" Target="media/image1.png"/><Relationship Id="rId15" Type="http://schemas.openxmlformats.org/officeDocument/2006/relationships/hyperlink" Target="https://zakon.rada.gov.ua/laws/show/2755-17/print" TargetMode="External"/><Relationship Id="rId23" Type="http://schemas.openxmlformats.org/officeDocument/2006/relationships/theme" Target="theme/theme1.xml"/><Relationship Id="rId10" Type="http://schemas.openxmlformats.org/officeDocument/2006/relationships/hyperlink" Target="https://zakon.rada.gov.ua/laws/show/871-2018-%D0%BF" TargetMode="External"/><Relationship Id="rId19" Type="http://schemas.openxmlformats.org/officeDocument/2006/relationships/hyperlink" Target="https://zakon.rada.gov.ua/laws/show/z1048-15" TargetMode="External"/><Relationship Id="rId4" Type="http://schemas.openxmlformats.org/officeDocument/2006/relationships/webSettings" Target="webSettings.xml"/><Relationship Id="rId9" Type="http://schemas.openxmlformats.org/officeDocument/2006/relationships/hyperlink" Target="https://zakon.rada.gov.ua/laws/show/875-12" TargetMode="External"/><Relationship Id="rId14" Type="http://schemas.openxmlformats.org/officeDocument/2006/relationships/hyperlink" Target="https://zakon.rada.gov.ua/laws/show/z0130-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8360</Words>
  <Characters>47653</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BUCHA</Company>
  <LinksUpToDate>false</LinksUpToDate>
  <CharactersWithSpaces>55902</CharactersWithSpaces>
  <SharedDoc>false</SharedDoc>
  <HLinks>
    <vt:vector size="96" baseType="variant">
      <vt:variant>
        <vt:i4>5308500</vt:i4>
      </vt:variant>
      <vt:variant>
        <vt:i4>45</vt:i4>
      </vt:variant>
      <vt:variant>
        <vt:i4>0</vt:i4>
      </vt:variant>
      <vt:variant>
        <vt:i4>5</vt:i4>
      </vt:variant>
      <vt:variant>
        <vt:lpwstr>https://zakon.rada.gov.ua/laws/show/2755-17/print</vt:lpwstr>
      </vt:variant>
      <vt:variant>
        <vt:lpwstr>n2288</vt:lpwstr>
      </vt:variant>
      <vt:variant>
        <vt:i4>6160471</vt:i4>
      </vt:variant>
      <vt:variant>
        <vt:i4>42</vt:i4>
      </vt:variant>
      <vt:variant>
        <vt:i4>0</vt:i4>
      </vt:variant>
      <vt:variant>
        <vt:i4>5</vt:i4>
      </vt:variant>
      <vt:variant>
        <vt:lpwstr>https://zakon.rada.gov.ua/laws/show/2755-17/print</vt:lpwstr>
      </vt:variant>
      <vt:variant>
        <vt:lpwstr>n1144</vt:lpwstr>
      </vt:variant>
      <vt:variant>
        <vt:i4>7798817</vt:i4>
      </vt:variant>
      <vt:variant>
        <vt:i4>39</vt:i4>
      </vt:variant>
      <vt:variant>
        <vt:i4>0</vt:i4>
      </vt:variant>
      <vt:variant>
        <vt:i4>5</vt:i4>
      </vt:variant>
      <vt:variant>
        <vt:lpwstr>https://zakon.rada.gov.ua/laws/show/z1048-15</vt:lpwstr>
      </vt:variant>
      <vt:variant>
        <vt:lpwstr>n15</vt:lpwstr>
      </vt:variant>
      <vt:variant>
        <vt:i4>7536688</vt:i4>
      </vt:variant>
      <vt:variant>
        <vt:i4>36</vt:i4>
      </vt:variant>
      <vt:variant>
        <vt:i4>0</vt:i4>
      </vt:variant>
      <vt:variant>
        <vt:i4>5</vt:i4>
      </vt:variant>
      <vt:variant>
        <vt:lpwstr>https://zakon.rada.gov.ua/laws/show/875-12</vt:lpwstr>
      </vt:variant>
      <vt:variant>
        <vt:lpwstr/>
      </vt:variant>
      <vt:variant>
        <vt:i4>6226014</vt:i4>
      </vt:variant>
      <vt:variant>
        <vt:i4>33</vt:i4>
      </vt:variant>
      <vt:variant>
        <vt:i4>0</vt:i4>
      </vt:variant>
      <vt:variant>
        <vt:i4>5</vt:i4>
      </vt:variant>
      <vt:variant>
        <vt:lpwstr>https://zakon.rada.gov.ua/laws/show/2755-17/print</vt:lpwstr>
      </vt:variant>
      <vt:variant>
        <vt:lpwstr>n6824</vt:lpwstr>
      </vt:variant>
      <vt:variant>
        <vt:i4>5439573</vt:i4>
      </vt:variant>
      <vt:variant>
        <vt:i4>30</vt:i4>
      </vt:variant>
      <vt:variant>
        <vt:i4>0</vt:i4>
      </vt:variant>
      <vt:variant>
        <vt:i4>5</vt:i4>
      </vt:variant>
      <vt:variant>
        <vt:lpwstr>https://zakon.rada.gov.ua/laws/show/2755-17/print</vt:lpwstr>
      </vt:variant>
      <vt:variant>
        <vt:lpwstr>n1398</vt:lpwstr>
      </vt:variant>
      <vt:variant>
        <vt:i4>6160471</vt:i4>
      </vt:variant>
      <vt:variant>
        <vt:i4>27</vt:i4>
      </vt:variant>
      <vt:variant>
        <vt:i4>0</vt:i4>
      </vt:variant>
      <vt:variant>
        <vt:i4>5</vt:i4>
      </vt:variant>
      <vt:variant>
        <vt:lpwstr>https://zakon.rada.gov.ua/laws/show/2755-17/print</vt:lpwstr>
      </vt:variant>
      <vt:variant>
        <vt:lpwstr>n1144</vt:lpwstr>
      </vt:variant>
      <vt:variant>
        <vt:i4>7340072</vt:i4>
      </vt:variant>
      <vt:variant>
        <vt:i4>24</vt:i4>
      </vt:variant>
      <vt:variant>
        <vt:i4>0</vt:i4>
      </vt:variant>
      <vt:variant>
        <vt:i4>5</vt:i4>
      </vt:variant>
      <vt:variant>
        <vt:lpwstr>https://zakon.rada.gov.ua/laws/show/z0130-14</vt:lpwstr>
      </vt:variant>
      <vt:variant>
        <vt:lpwstr>n16</vt:lpwstr>
      </vt:variant>
      <vt:variant>
        <vt:i4>6094942</vt:i4>
      </vt:variant>
      <vt:variant>
        <vt:i4>21</vt:i4>
      </vt:variant>
      <vt:variant>
        <vt:i4>0</vt:i4>
      </vt:variant>
      <vt:variant>
        <vt:i4>5</vt:i4>
      </vt:variant>
      <vt:variant>
        <vt:lpwstr>https://zakon.rada.gov.ua/laws/show/2755-17/print</vt:lpwstr>
      </vt:variant>
      <vt:variant>
        <vt:lpwstr>n6807</vt:lpwstr>
      </vt:variant>
      <vt:variant>
        <vt:i4>5898321</vt:i4>
      </vt:variant>
      <vt:variant>
        <vt:i4>18</vt:i4>
      </vt:variant>
      <vt:variant>
        <vt:i4>0</vt:i4>
      </vt:variant>
      <vt:variant>
        <vt:i4>5</vt:i4>
      </vt:variant>
      <vt:variant>
        <vt:lpwstr>https://zakon.rada.gov.ua/laws/show/2755-17/print</vt:lpwstr>
      </vt:variant>
      <vt:variant>
        <vt:lpwstr>n6776</vt:lpwstr>
      </vt:variant>
      <vt:variant>
        <vt:i4>983050</vt:i4>
      </vt:variant>
      <vt:variant>
        <vt:i4>15</vt:i4>
      </vt:variant>
      <vt:variant>
        <vt:i4>0</vt:i4>
      </vt:variant>
      <vt:variant>
        <vt:i4>5</vt:i4>
      </vt:variant>
      <vt:variant>
        <vt:lpwstr>https://zakon.rada.gov.ua/laws/show/483-2017-%D0%BF</vt:lpwstr>
      </vt:variant>
      <vt:variant>
        <vt:lpwstr>n11</vt:lpwstr>
      </vt:variant>
      <vt:variant>
        <vt:i4>983044</vt:i4>
      </vt:variant>
      <vt:variant>
        <vt:i4>12</vt:i4>
      </vt:variant>
      <vt:variant>
        <vt:i4>0</vt:i4>
      </vt:variant>
      <vt:variant>
        <vt:i4>5</vt:i4>
      </vt:variant>
      <vt:variant>
        <vt:lpwstr>https://zakon.rada.gov.ua/laws/show/871-2018-%D0%BF</vt:lpwstr>
      </vt:variant>
      <vt:variant>
        <vt:lpwstr>n15</vt:lpwstr>
      </vt:variant>
      <vt:variant>
        <vt:i4>7536688</vt:i4>
      </vt:variant>
      <vt:variant>
        <vt:i4>9</vt:i4>
      </vt:variant>
      <vt:variant>
        <vt:i4>0</vt:i4>
      </vt:variant>
      <vt:variant>
        <vt:i4>5</vt:i4>
      </vt:variant>
      <vt:variant>
        <vt:lpwstr>https://zakon.rada.gov.ua/laws/show/875-12</vt:lpwstr>
      </vt:variant>
      <vt:variant>
        <vt:lpwstr/>
      </vt:variant>
      <vt:variant>
        <vt:i4>6226014</vt:i4>
      </vt:variant>
      <vt:variant>
        <vt:i4>6</vt:i4>
      </vt:variant>
      <vt:variant>
        <vt:i4>0</vt:i4>
      </vt:variant>
      <vt:variant>
        <vt:i4>5</vt:i4>
      </vt:variant>
      <vt:variant>
        <vt:lpwstr>https://zakon.rada.gov.ua/laws/show/2755-17/print</vt:lpwstr>
      </vt:variant>
      <vt:variant>
        <vt:lpwstr>n6824</vt:lpwstr>
      </vt:variant>
      <vt:variant>
        <vt:i4>7208999</vt:i4>
      </vt:variant>
      <vt:variant>
        <vt:i4>3</vt:i4>
      </vt:variant>
      <vt:variant>
        <vt:i4>0</vt:i4>
      </vt:variant>
      <vt:variant>
        <vt:i4>5</vt:i4>
      </vt:variant>
      <vt:variant>
        <vt:lpwstr>https://zakon.rada.gov.ua/laws/show/3551-12</vt:lpwstr>
      </vt:variant>
      <vt:variant>
        <vt:lpwstr/>
      </vt:variant>
      <vt:variant>
        <vt:i4>5832799</vt:i4>
      </vt:variant>
      <vt:variant>
        <vt:i4>0</vt:i4>
      </vt:variant>
      <vt:variant>
        <vt:i4>0</vt:i4>
      </vt:variant>
      <vt:variant>
        <vt:i4>5</vt:i4>
      </vt:variant>
      <vt:variant>
        <vt:lpwstr>https://zakon.rada.gov.ua/laws/show/2755-17/print</vt:lpwstr>
      </vt:variant>
      <vt:variant>
        <vt:lpwstr>n6941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cp:lastPrinted>2019-05-22T06:43:00Z</cp:lastPrinted>
  <dcterms:created xsi:type="dcterms:W3CDTF">2019-10-09T10:52:00Z</dcterms:created>
  <dcterms:modified xsi:type="dcterms:W3CDTF">2019-10-09T10:52:00Z</dcterms:modified>
</cp:coreProperties>
</file>